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2756" w:rsidRDefault="00432756">
      <w:pPr>
        <w:autoSpaceDE w:val="0"/>
        <w:spacing w:after="120"/>
        <w:jc w:val="center"/>
        <w:rPr>
          <w:rFonts w:asciiTheme="minorHAnsi" w:eastAsia="Arial" w:hAnsiTheme="minorHAnsi" w:cstheme="minorHAnsi"/>
          <w:b/>
          <w:bCs/>
        </w:rPr>
      </w:pPr>
    </w:p>
    <w:p w:rsidR="00432756" w:rsidRPr="00DF2BBC" w:rsidRDefault="00432756" w:rsidP="00432756">
      <w:pPr>
        <w:pStyle w:val="Nessunaspaziatura"/>
        <w:jc w:val="center"/>
        <w:rPr>
          <w:rFonts w:eastAsiaTheme="majorEastAsia" w:cstheme="minorHAnsi"/>
          <w:color w:val="0070C0"/>
          <w:sz w:val="28"/>
          <w:szCs w:val="28"/>
          <w:u w:val="single"/>
        </w:rPr>
      </w:pPr>
      <w:r w:rsidRPr="00DF2BBC">
        <w:rPr>
          <w:rFonts w:eastAsiaTheme="majorEastAsia" w:cstheme="minorHAnsi"/>
          <w:color w:val="0070C0"/>
          <w:sz w:val="28"/>
          <w:szCs w:val="28"/>
          <w:u w:val="single"/>
        </w:rPr>
        <w:t>AVVISO 8/2016</w:t>
      </w:r>
    </w:p>
    <w:p w:rsidR="00432756" w:rsidRDefault="00432756" w:rsidP="00432756">
      <w:pPr>
        <w:pStyle w:val="Nessunaspaziatura"/>
        <w:jc w:val="center"/>
        <w:rPr>
          <w:rFonts w:cstheme="minorHAnsi"/>
          <w:i/>
        </w:rPr>
      </w:pPr>
      <w:r w:rsidRPr="006651EA">
        <w:rPr>
          <w:rFonts w:cstheme="minorHAnsi"/>
          <w:i/>
        </w:rPr>
        <w:t>PER LA REALIZZAZIONE DI PERCORSI FORMATIVI DI QUALIFICAZIONE MIRATI AL RAFFORZAMENTO DELL'OCCUPABILITA' IN SICILIA</w:t>
      </w:r>
    </w:p>
    <w:p w:rsidR="00432756" w:rsidRDefault="00432756" w:rsidP="00432756">
      <w:pPr>
        <w:pStyle w:val="Nessunaspaziatura"/>
        <w:jc w:val="center"/>
        <w:rPr>
          <w:rFonts w:cstheme="minorHAnsi"/>
          <w:i/>
        </w:rPr>
      </w:pPr>
    </w:p>
    <w:p w:rsidR="00432756" w:rsidRDefault="00432756" w:rsidP="00432756">
      <w:pPr>
        <w:pStyle w:val="Nessunaspaziatura"/>
        <w:jc w:val="center"/>
        <w:rPr>
          <w:rFonts w:cstheme="minorHAnsi"/>
          <w:i/>
        </w:rPr>
      </w:pPr>
    </w:p>
    <w:p w:rsidR="00432756" w:rsidRDefault="00432756" w:rsidP="00432756">
      <w:pPr>
        <w:pStyle w:val="Nessunaspaziatura"/>
        <w:jc w:val="center"/>
        <w:rPr>
          <w:rFonts w:cstheme="minorHAnsi"/>
          <w:b/>
          <w:u w:val="single"/>
        </w:rPr>
      </w:pPr>
      <w:r>
        <w:rPr>
          <w:rFonts w:cstheme="minorHAnsi"/>
        </w:rPr>
        <w:t xml:space="preserve">Ente Gestore: </w:t>
      </w:r>
      <w:r w:rsidRPr="00DF2BBC">
        <w:rPr>
          <w:rFonts w:cstheme="minorHAnsi"/>
          <w:color w:val="0070C0"/>
          <w:sz w:val="28"/>
          <w:szCs w:val="28"/>
          <w:u w:val="single"/>
        </w:rPr>
        <w:t>A.I.C.S. FORMAZIONE PROFESSIONALE AGRIGENTO</w:t>
      </w:r>
    </w:p>
    <w:p w:rsidR="00432756" w:rsidRDefault="00432756" w:rsidP="00432756">
      <w:pPr>
        <w:pStyle w:val="Nessunaspaziatura"/>
        <w:jc w:val="center"/>
        <w:rPr>
          <w:rFonts w:cstheme="minorHAnsi"/>
        </w:rPr>
      </w:pPr>
      <w:r w:rsidRPr="00BF2E55">
        <w:rPr>
          <w:rFonts w:cstheme="minorHAnsi"/>
        </w:rPr>
        <w:t xml:space="preserve">Sede </w:t>
      </w:r>
      <w:r>
        <w:rPr>
          <w:rFonts w:cstheme="minorHAnsi"/>
        </w:rPr>
        <w:t>Legale</w:t>
      </w:r>
      <w:r w:rsidRPr="00BF2E55">
        <w:rPr>
          <w:rFonts w:cstheme="minorHAnsi"/>
        </w:rPr>
        <w:t xml:space="preserve"> Via Mazzini, 104 - 92100 Agrigento </w:t>
      </w:r>
    </w:p>
    <w:p w:rsidR="00432756" w:rsidRPr="00A81A9B" w:rsidRDefault="00432756" w:rsidP="00432756">
      <w:pPr>
        <w:pStyle w:val="Nessunaspaziatura"/>
        <w:jc w:val="center"/>
        <w:rPr>
          <w:rFonts w:cstheme="minorHAnsi"/>
        </w:rPr>
      </w:pPr>
      <w:r w:rsidRPr="00A81A9B">
        <w:rPr>
          <w:rFonts w:cstheme="minorHAnsi"/>
        </w:rPr>
        <w:t xml:space="preserve">C.F. 93004470840 – Tel 0922071454 – Mail: </w:t>
      </w:r>
      <w:hyperlink r:id="rId8" w:history="1">
        <w:r w:rsidRPr="00A81A9B">
          <w:rPr>
            <w:rStyle w:val="Collegamentoipertestuale"/>
            <w:rFonts w:asciiTheme="minorHAnsi" w:hAnsiTheme="minorHAnsi" w:cstheme="minorHAnsi"/>
          </w:rPr>
          <w:t>aicsfp@alice.it</w:t>
        </w:r>
      </w:hyperlink>
      <w:r w:rsidRPr="00A81A9B">
        <w:rPr>
          <w:rFonts w:cstheme="minorHAnsi"/>
        </w:rPr>
        <w:t xml:space="preserve"> – PEC: aicsfp@postecert.it</w:t>
      </w:r>
    </w:p>
    <w:p w:rsidR="00432756" w:rsidRPr="00A81A9B" w:rsidRDefault="00432756" w:rsidP="00432756">
      <w:pPr>
        <w:pStyle w:val="Nessunaspaziatura"/>
        <w:jc w:val="center"/>
        <w:rPr>
          <w:rFonts w:cstheme="minorHAnsi"/>
          <w:i/>
        </w:rPr>
      </w:pPr>
    </w:p>
    <w:p w:rsidR="00432756" w:rsidRDefault="00432756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B32E12" w:rsidRPr="00432756" w:rsidRDefault="00B32E12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i/>
          <w:color w:val="000000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Progetto: Titolo/</w:t>
      </w:r>
      <w:r w:rsidR="00432756">
        <w:rPr>
          <w:rFonts w:asciiTheme="minorHAnsi" w:hAnsiTheme="minorHAnsi" w:cstheme="minorHAnsi"/>
          <w:b/>
          <w:bCs/>
          <w:color w:val="000000"/>
        </w:rPr>
        <w:t>D</w:t>
      </w:r>
      <w:r w:rsidRPr="00432756">
        <w:rPr>
          <w:rFonts w:asciiTheme="minorHAnsi" w:hAnsiTheme="minorHAnsi" w:cstheme="minorHAnsi"/>
          <w:b/>
          <w:bCs/>
          <w:color w:val="000000"/>
        </w:rPr>
        <w:t>enominazione</w:t>
      </w:r>
    </w:p>
    <w:p w:rsidR="003F783F" w:rsidRPr="00432756" w:rsidRDefault="00536135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  <w:r w:rsidR="003F783F" w:rsidRPr="00432756">
        <w:rPr>
          <w:rFonts w:asciiTheme="minorHAnsi" w:hAnsiTheme="minorHAnsi" w:cstheme="minorHAnsi"/>
          <w:b/>
          <w:bCs/>
          <w:color w:val="000000"/>
          <w:u w:val="single"/>
        </w:rPr>
        <w:t>SOLIDEUR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</w:p>
    <w:p w:rsidR="00B32E12" w:rsidRPr="00432756" w:rsidRDefault="00B32E12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Area Professionale/Sotto-area Professionale </w:t>
      </w:r>
    </w:p>
    <w:p w:rsidR="007B134C" w:rsidRPr="00432756" w:rsidRDefault="00536135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  <w:r w:rsidR="007B134C" w:rsidRPr="00432756">
        <w:rPr>
          <w:rFonts w:asciiTheme="minorHAnsi" w:hAnsiTheme="minorHAnsi" w:cstheme="minorHAnsi"/>
          <w:b/>
          <w:bCs/>
          <w:color w:val="000000"/>
          <w:u w:val="single"/>
        </w:rPr>
        <w:t>SERVIZI ALLA PERSONA - Servizi socio-sanitari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</w:p>
    <w:p w:rsidR="00282928" w:rsidRPr="00432756" w:rsidRDefault="00282928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  <w:lang w:val="en-US"/>
        </w:rPr>
      </w:pPr>
      <w:r w:rsidRP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ID 179 - CIP 2014</w:t>
      </w:r>
      <w:r w:rsid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.</w:t>
      </w:r>
      <w:r w:rsidRP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IT.05.SFOP.014.1.8.5.9.2.1.0864 - CUP G46J17001300009</w:t>
      </w:r>
    </w:p>
    <w:p w:rsidR="00B32E12" w:rsidRDefault="00282928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D.D.S</w:t>
      </w:r>
      <w:r w:rsidR="00B32E12" w:rsidRPr="00432756">
        <w:rPr>
          <w:rFonts w:asciiTheme="minorHAnsi" w:hAnsiTheme="minorHAnsi" w:cstheme="minorHAnsi"/>
          <w:b/>
          <w:bCs/>
          <w:color w:val="000000"/>
        </w:rPr>
        <w:t>. n.</w:t>
      </w:r>
      <w:r w:rsidR="004E38F0"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876</w:t>
      </w:r>
      <w:r w:rsidR="00ED798C"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B32E12" w:rsidRPr="00432756">
        <w:rPr>
          <w:rFonts w:asciiTheme="minorHAnsi" w:hAnsiTheme="minorHAnsi" w:cstheme="minorHAnsi"/>
          <w:b/>
          <w:bCs/>
          <w:color w:val="000000"/>
        </w:rPr>
        <w:t xml:space="preserve">del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06/08/2021</w:t>
      </w:r>
    </w:p>
    <w:p w:rsidR="000D28AE" w:rsidRDefault="000D28AE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</w:p>
    <w:p w:rsidR="000D28AE" w:rsidRPr="00432756" w:rsidRDefault="000D28AE" w:rsidP="000D28AE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i/>
          <w:color w:val="000000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Progetto: Titolo/</w:t>
      </w:r>
      <w:r>
        <w:rPr>
          <w:rFonts w:asciiTheme="minorHAnsi" w:hAnsiTheme="minorHAnsi" w:cstheme="minorHAnsi"/>
          <w:b/>
          <w:bCs/>
          <w:color w:val="000000"/>
        </w:rPr>
        <w:t>D</w:t>
      </w:r>
      <w:r w:rsidRPr="00432756">
        <w:rPr>
          <w:rFonts w:asciiTheme="minorHAnsi" w:hAnsiTheme="minorHAnsi" w:cstheme="minorHAnsi"/>
          <w:b/>
          <w:bCs/>
          <w:color w:val="000000"/>
        </w:rPr>
        <w:t>enominazione</w:t>
      </w:r>
    </w:p>
    <w:p w:rsidR="000D28AE" w:rsidRDefault="000D28AE" w:rsidP="000D28AE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“</w:t>
      </w:r>
      <w:r w:rsidRPr="004C041D">
        <w:rPr>
          <w:rFonts w:asciiTheme="minorHAnsi" w:hAnsiTheme="minorHAnsi" w:cstheme="minorHAnsi"/>
          <w:b/>
          <w:bCs/>
          <w:color w:val="000000"/>
          <w:u w:val="single"/>
        </w:rPr>
        <w:t>CIBUS”</w:t>
      </w:r>
    </w:p>
    <w:p w:rsidR="000D28AE" w:rsidRDefault="000D28AE" w:rsidP="000D28AE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Area Professionale/Sotto-area Professionale</w:t>
      </w:r>
    </w:p>
    <w:p w:rsidR="000D28AE" w:rsidRDefault="000D28AE" w:rsidP="000D28AE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  <w:r>
        <w:rPr>
          <w:rFonts w:asciiTheme="minorHAnsi" w:hAnsiTheme="minorHAnsi" w:cstheme="minorHAnsi"/>
          <w:b/>
          <w:bCs/>
          <w:color w:val="000000"/>
          <w:u w:val="single"/>
        </w:rPr>
        <w:t>TURISMO E SPORT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 xml:space="preserve">- Servizi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Turistici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"</w:t>
      </w:r>
    </w:p>
    <w:p w:rsidR="000D28AE" w:rsidRPr="00AB7034" w:rsidRDefault="000D28AE" w:rsidP="000D28AE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  <w:lang w:val="en-US"/>
        </w:rPr>
      </w:pPr>
      <w:r w:rsidRP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ID</w:t>
      </w:r>
      <w:r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 xml:space="preserve"> 674</w:t>
      </w:r>
      <w:r w:rsidRP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 xml:space="preserve">  - CIP 2014</w:t>
      </w:r>
      <w:r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.IT.05.SFOP.014.1.8.5.9.2.1.0875 - CUP G46J17001310</w:t>
      </w:r>
      <w:r w:rsidRPr="00432756">
        <w:rPr>
          <w:rFonts w:asciiTheme="minorHAnsi" w:hAnsiTheme="minorHAnsi" w:cstheme="minorHAnsi"/>
          <w:b/>
          <w:bCs/>
          <w:color w:val="000000"/>
          <w:u w:val="single"/>
          <w:lang w:val="en-US"/>
        </w:rPr>
        <w:t>009</w:t>
      </w:r>
    </w:p>
    <w:p w:rsidR="000D28AE" w:rsidRPr="000D28AE" w:rsidRDefault="000D28AE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D28AE">
        <w:rPr>
          <w:rFonts w:asciiTheme="minorHAnsi" w:hAnsiTheme="minorHAnsi" w:cstheme="minorHAnsi"/>
          <w:b/>
          <w:bCs/>
          <w:color w:val="000000"/>
        </w:rPr>
        <w:t xml:space="preserve">D.D.S. n. </w:t>
      </w:r>
      <w:r w:rsidRPr="000D28AE">
        <w:rPr>
          <w:rFonts w:asciiTheme="minorHAnsi" w:hAnsiTheme="minorHAnsi" w:cstheme="minorHAnsi"/>
          <w:b/>
          <w:bCs/>
          <w:color w:val="000000"/>
          <w:u w:val="single"/>
        </w:rPr>
        <w:t>904</w:t>
      </w:r>
      <w:r w:rsidRPr="000D28AE">
        <w:rPr>
          <w:rFonts w:asciiTheme="minorHAnsi" w:hAnsiTheme="minorHAnsi" w:cstheme="minorHAnsi"/>
          <w:b/>
          <w:bCs/>
          <w:color w:val="000000"/>
        </w:rPr>
        <w:t xml:space="preserve"> del </w:t>
      </w:r>
      <w:r w:rsidRPr="000D28AE">
        <w:rPr>
          <w:rFonts w:asciiTheme="minorHAnsi" w:hAnsiTheme="minorHAnsi" w:cstheme="minorHAnsi"/>
          <w:b/>
          <w:bCs/>
          <w:color w:val="000000"/>
          <w:u w:val="single"/>
        </w:rPr>
        <w:t>06/08/2021</w:t>
      </w:r>
    </w:p>
    <w:p w:rsidR="000D28AE" w:rsidRPr="00131EB0" w:rsidRDefault="000D28AE" w:rsidP="00F00735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</w:p>
    <w:p w:rsidR="00B32E12" w:rsidRPr="00432756" w:rsidRDefault="006E4B98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RIAPERTURA </w:t>
      </w:r>
      <w:r w:rsidR="00B32E12" w:rsidRPr="00432756">
        <w:rPr>
          <w:rFonts w:asciiTheme="minorHAnsi" w:hAnsiTheme="minorHAnsi" w:cstheme="minorHAnsi"/>
          <w:b/>
          <w:bCs/>
          <w:color w:val="000000"/>
        </w:rPr>
        <w:t>BANDO PUBBLICO DI SELEZIONE ALLIEVI</w:t>
      </w:r>
    </w:p>
    <w:tbl>
      <w:tblPr>
        <w:tblW w:w="9864" w:type="dxa"/>
        <w:tblInd w:w="-5" w:type="dxa"/>
        <w:tblLayout w:type="fixed"/>
        <w:tblLook w:val="0000"/>
      </w:tblPr>
      <w:tblGrid>
        <w:gridCol w:w="680"/>
        <w:gridCol w:w="851"/>
        <w:gridCol w:w="1276"/>
        <w:gridCol w:w="1134"/>
        <w:gridCol w:w="992"/>
        <w:gridCol w:w="1134"/>
        <w:gridCol w:w="1276"/>
        <w:gridCol w:w="567"/>
        <w:gridCol w:w="850"/>
        <w:gridCol w:w="1104"/>
      </w:tblGrid>
      <w:tr w:rsidR="005D4EDF" w:rsidRPr="00432756" w:rsidTr="002C51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Durata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5D4EDF" w:rsidRPr="00432756" w:rsidRDefault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B32E12" w:rsidRPr="00432756" w:rsidTr="002C51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B32E12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ID  corso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B32E12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ID Edizione 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4E38F0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Titolo </w:t>
            </w:r>
            <w:r w:rsidR="00B32E12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denominazione del corso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4E38F0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Prerequisiti di ingresso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4E38F0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Titolo conseguito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B32E12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Sede del corso</w:t>
            </w:r>
          </w:p>
          <w:p w:rsidR="00B32E12" w:rsidRPr="00432756" w:rsidRDefault="00B32E12" w:rsidP="004E38F0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i/>
                <w:sz w:val="14"/>
                <w:szCs w:val="16"/>
              </w:rPr>
              <w:t>(comune)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B32E12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Stage </w:t>
            </w:r>
            <w:r w:rsidR="00BD43A9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in impresa</w:t>
            </w:r>
          </w:p>
          <w:p w:rsidR="00BD43A9" w:rsidRPr="00432756" w:rsidRDefault="00BD43A9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(SI/NO)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</w:t>
            </w:r>
            <w:r w:rsidR="004E38F0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re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G</w:t>
            </w:r>
            <w:r w:rsidR="00B32E12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iornate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B32E12" w:rsidRPr="00432756" w:rsidRDefault="00B32E12" w:rsidP="005D4EDF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sz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N°</w:t>
            </w:r>
            <w:r w:rsidR="005D4EDF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destinatari </w:t>
            </w:r>
            <w:r w:rsidR="005D4EDF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ammissibili </w:t>
            </w: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(allievi)</w:t>
            </w:r>
          </w:p>
        </w:tc>
      </w:tr>
      <w:tr w:rsidR="002C534C" w:rsidRPr="00432756" w:rsidTr="002C51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973BD6" w:rsidP="00EA339F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 w:rsidR="00EA756F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2748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EA756F" w:rsidP="00A81A9B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 xml:space="preserve">Agrigento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</w:t>
            </w:r>
            <w:r w:rsidR="001D2A27"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34C" w:rsidRPr="00432756" w:rsidRDefault="002C534C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4C" w:rsidRPr="00432756" w:rsidRDefault="00810FB1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FA29B5" w:rsidRPr="00432756" w:rsidTr="002C51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5</w:t>
            </w:r>
            <w:r w:rsidR="00EA756F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EA756F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Agrigento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9B5" w:rsidRPr="00432756" w:rsidRDefault="00FA29B5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9B5" w:rsidRPr="00432756" w:rsidRDefault="00810FB1" w:rsidP="00EA339F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EA756F" w:rsidRPr="00432756" w:rsidTr="00EA75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5166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EA756F" w:rsidRDefault="00EA756F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Agrigento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756F" w:rsidRPr="00432756" w:rsidRDefault="00EA756F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56F" w:rsidRPr="00432756" w:rsidRDefault="00810FB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1635D1" w:rsidRPr="00432756" w:rsidTr="001635D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4524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EA756F" w:rsidRDefault="001635D1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Mussomeli (CL)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1635D1" w:rsidRPr="00432756" w:rsidTr="001635D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lastRenderedPageBreak/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4525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EA756F" w:rsidRDefault="001635D1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Mussomeli (CL)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1635D1" w:rsidRPr="00432756" w:rsidTr="001635D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3580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EA756F" w:rsidRDefault="001635D1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Mussomeli (CL)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1635D1" w:rsidRPr="00432756" w:rsidTr="001635D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CS549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D4804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Operatore socio assistenziale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EA756F" w:rsidRDefault="001635D1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Campobello di Licata (AG)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0D28AE" w:rsidRPr="00432756" w:rsidTr="001635D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CS1001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ED3617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Collaboratore di cucina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Scuola secondaria di I grado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Qualifica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Default="00E54963" w:rsidP="001635D1">
            <w:pPr>
              <w:autoSpaceDE w:val="0"/>
              <w:snapToGrid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Campobello di Licata (AG)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28AE" w:rsidRPr="00432756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100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8AE" w:rsidRDefault="00E54963" w:rsidP="001635D1">
            <w:pPr>
              <w:autoSpaceDE w:val="0"/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3</w:t>
            </w:r>
          </w:p>
        </w:tc>
      </w:tr>
    </w:tbl>
    <w:p w:rsidR="00B32E12" w:rsidRDefault="00B32E12">
      <w:pPr>
        <w:autoSpaceDE w:val="0"/>
        <w:spacing w:after="120" w:line="240" w:lineRule="auto"/>
        <w:rPr>
          <w:rFonts w:ascii="Arial" w:hAnsi="Arial" w:cs="Arial"/>
          <w:color w:val="000000"/>
        </w:rPr>
      </w:pPr>
    </w:p>
    <w:p w:rsidR="00E764FA" w:rsidRDefault="00E764FA" w:rsidP="000D28AE">
      <w:pPr>
        <w:autoSpaceDE w:val="0"/>
        <w:spacing w:after="120" w:line="240" w:lineRule="auto"/>
        <w:rPr>
          <w:rFonts w:asciiTheme="minorHAnsi" w:hAnsiTheme="minorHAnsi" w:cstheme="minorHAnsi"/>
          <w:bCs/>
          <w:i/>
          <w:color w:val="000000"/>
        </w:rPr>
      </w:pPr>
    </w:p>
    <w:p w:rsidR="00B32E12" w:rsidRPr="00432756" w:rsidRDefault="00B32E12">
      <w:pPr>
        <w:autoSpaceDE w:val="0"/>
        <w:spacing w:after="120" w:line="240" w:lineRule="auto"/>
        <w:jc w:val="center"/>
        <w:rPr>
          <w:rFonts w:asciiTheme="minorHAnsi" w:hAnsiTheme="minorHAnsi" w:cstheme="minorHAnsi"/>
          <w:bCs/>
          <w:i/>
          <w:color w:val="000000"/>
        </w:rPr>
      </w:pPr>
      <w:r w:rsidRPr="00432756">
        <w:rPr>
          <w:rFonts w:asciiTheme="minorHAnsi" w:hAnsiTheme="minorHAnsi" w:cstheme="minorHAnsi"/>
          <w:bCs/>
          <w:i/>
          <w:color w:val="000000"/>
        </w:rPr>
        <w:t xml:space="preserve">Progetto cofinanziato dal </w:t>
      </w:r>
    </w:p>
    <w:p w:rsidR="00B32E12" w:rsidRPr="00432756" w:rsidRDefault="00B32E12">
      <w:pPr>
        <w:autoSpaceDE w:val="0"/>
        <w:spacing w:after="120" w:line="240" w:lineRule="auto"/>
        <w:jc w:val="center"/>
        <w:rPr>
          <w:rFonts w:asciiTheme="minorHAnsi" w:hAnsiTheme="minorHAnsi" w:cstheme="minorHAnsi"/>
          <w:bCs/>
          <w:color w:val="000000"/>
        </w:rPr>
      </w:pPr>
      <w:r w:rsidRPr="00432756">
        <w:rPr>
          <w:rFonts w:asciiTheme="minorHAnsi" w:hAnsiTheme="minorHAnsi" w:cstheme="minorHAnsi"/>
          <w:bCs/>
          <w:i/>
          <w:color w:val="000000"/>
        </w:rPr>
        <w:t>POR SICILIA FSE 2014-2020</w:t>
      </w:r>
    </w:p>
    <w:p w:rsidR="00E5062B" w:rsidRDefault="00E5062B">
      <w:pPr>
        <w:rPr>
          <w:rFonts w:asciiTheme="minorHAnsi" w:hAnsiTheme="minorHAnsi" w:cstheme="minorHAnsi"/>
          <w:b/>
          <w:bCs/>
          <w:color w:val="000000"/>
        </w:rPr>
      </w:pPr>
    </w:p>
    <w:p w:rsidR="00B32E12" w:rsidRPr="00432756" w:rsidRDefault="00B32E12">
      <w:pPr>
        <w:rPr>
          <w:rFonts w:asciiTheme="minorHAnsi" w:hAnsiTheme="minorHAnsi" w:cstheme="minorHAnsi"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FINALITÀ DELL’INTERVENTO</w:t>
      </w:r>
    </w:p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 xml:space="preserve">Descrizione delle finalità dell’intervento, con riferimento a quanto descritto nel progetto approvato ex Avviso 8/2016 </w:t>
      </w:r>
    </w:p>
    <w:p w:rsidR="00B32E12" w:rsidRPr="00432756" w:rsidRDefault="00EB5D13" w:rsidP="00EB5D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432756">
        <w:rPr>
          <w:rFonts w:asciiTheme="minorHAnsi" w:eastAsia="Times New Roman" w:hAnsiTheme="minorHAnsi" w:cstheme="minorHAnsi"/>
        </w:rPr>
        <w:t>Il percorso formativo mira alla formazione di una figura professionale in grado di fornire assistenza diretta alla persona</w:t>
      </w:r>
      <w:r w:rsidR="004914D1" w:rsidRPr="00432756">
        <w:rPr>
          <w:rFonts w:asciiTheme="minorHAnsi" w:eastAsia="Times New Roman" w:hAnsiTheme="minorHAnsi" w:cstheme="minorHAnsi"/>
        </w:rPr>
        <w:t xml:space="preserve"> </w:t>
      </w:r>
      <w:r w:rsidRPr="00432756">
        <w:rPr>
          <w:rFonts w:asciiTheme="minorHAnsi" w:eastAsia="Times New Roman" w:hAnsiTheme="minorHAnsi" w:cstheme="minorHAnsi"/>
        </w:rPr>
        <w:t>nella gestione degli interventi igienico-sanitari, nelle attività domestico alberghiere e igienico ambientali e nella gestione delle dinamiche di relazione. La figura professionale opera all’intern</w:t>
      </w:r>
      <w:r w:rsidR="003A42B4" w:rsidRPr="00432756">
        <w:rPr>
          <w:rFonts w:asciiTheme="minorHAnsi" w:eastAsia="Times New Roman" w:hAnsiTheme="minorHAnsi" w:cstheme="minorHAnsi"/>
        </w:rPr>
        <w:t>o di è</w:t>
      </w:r>
      <w:r w:rsidRPr="00432756">
        <w:rPr>
          <w:rFonts w:asciiTheme="minorHAnsi" w:eastAsia="Times New Roman" w:hAnsiTheme="minorHAnsi" w:cstheme="minorHAnsi"/>
        </w:rPr>
        <w:t>quipe interdisciplinari garantendo prestazioni di qualità, entro i suoi ambiti di competenza, in collegamento con i servizi e con le risorse sociali che operano nel territorio.</w:t>
      </w:r>
    </w:p>
    <w:p w:rsidR="001358E3" w:rsidRPr="00432756" w:rsidRDefault="001358E3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06609B" w:rsidRPr="00432756" w:rsidRDefault="0006609B" w:rsidP="00A52710">
      <w:pPr>
        <w:suppressAutoHyphens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br w:type="page"/>
      </w:r>
    </w:p>
    <w:p w:rsidR="00B32E12" w:rsidRPr="00432756" w:rsidRDefault="00B32E12" w:rsidP="00FB67FA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B32E12" w:rsidRPr="00432756" w:rsidRDefault="00B32E12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ALL’EDIZIONE</w:t>
      </w:r>
      <w:r w:rsidR="007E603D" w:rsidRPr="00432756">
        <w:rPr>
          <w:rFonts w:asciiTheme="minorHAnsi" w:hAnsiTheme="minorHAnsi" w:cstheme="minorHAnsi"/>
          <w:b/>
          <w:bCs/>
          <w:color w:val="000000"/>
        </w:rPr>
        <w:t>: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E603D"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="007E603D"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 w:rsidR="00EA756F">
        <w:rPr>
          <w:rFonts w:asciiTheme="minorHAnsi" w:hAnsiTheme="minorHAnsi" w:cstheme="minorHAnsi"/>
          <w:b/>
          <w:bCs/>
          <w:color w:val="000000"/>
          <w:u w:val="single"/>
        </w:rPr>
        <w:t>2748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E764FA"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="00E764FA"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 w:rsidR="00E764FA"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</w:t>
      </w:r>
      <w:r w:rsidR="005D4EDF" w:rsidRPr="00432756">
        <w:rPr>
          <w:rFonts w:asciiTheme="minorHAnsi" w:hAnsiTheme="minorHAnsi" w:cstheme="minorHAnsi"/>
          <w:b/>
          <w:bCs/>
          <w:color w:val="000000"/>
        </w:rPr>
        <w:t>TITOLO</w:t>
      </w:r>
      <w:r w:rsidR="007E603D" w:rsidRPr="00432756">
        <w:rPr>
          <w:rFonts w:asciiTheme="minorHAnsi" w:hAnsiTheme="minorHAnsi" w:cstheme="minorHAnsi"/>
          <w:b/>
          <w:bCs/>
          <w:color w:val="000000"/>
        </w:rPr>
        <w:t xml:space="preserve">: </w:t>
      </w:r>
      <w:r w:rsidR="007E603D"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412C40" w:rsidRPr="00432756" w:rsidRDefault="00412C40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B32E12" w:rsidRPr="00432756" w:rsidRDefault="005D4EDF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>Titolo conseguito</w:t>
      </w:r>
      <w:r w:rsidR="00B32E12" w:rsidRPr="00432756">
        <w:rPr>
          <w:rFonts w:asciiTheme="minorHAnsi" w:hAnsiTheme="minorHAnsi" w:cstheme="minorHAnsi"/>
          <w:i/>
          <w:color w:val="000000"/>
        </w:rPr>
        <w:t xml:space="preserve">: </w:t>
      </w:r>
      <w:r w:rsidR="00010A78"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B32E12" w:rsidRPr="00432756" w:rsidRDefault="00B32E12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 w:rsidR="0017776B" w:rsidRPr="00432756">
        <w:rPr>
          <w:rFonts w:asciiTheme="minorHAnsi" w:hAnsiTheme="minorHAnsi" w:cstheme="minorHAnsi"/>
          <w:i/>
          <w:u w:val="single"/>
        </w:rPr>
        <w:t xml:space="preserve">Via </w:t>
      </w:r>
      <w:r w:rsidR="00EA756F">
        <w:rPr>
          <w:rFonts w:asciiTheme="minorHAnsi" w:hAnsiTheme="minorHAnsi" w:cstheme="minorHAnsi"/>
          <w:i/>
          <w:u w:val="single"/>
        </w:rPr>
        <w:t>Mazzini</w:t>
      </w:r>
      <w:r w:rsidR="000D28AE">
        <w:rPr>
          <w:rFonts w:asciiTheme="minorHAnsi" w:hAnsiTheme="minorHAnsi" w:cstheme="minorHAnsi"/>
          <w:i/>
          <w:u w:val="single"/>
        </w:rPr>
        <w:t>,</w:t>
      </w:r>
      <w:r w:rsidR="00EA756F">
        <w:rPr>
          <w:rFonts w:asciiTheme="minorHAnsi" w:hAnsiTheme="minorHAnsi" w:cstheme="minorHAnsi"/>
          <w:i/>
          <w:u w:val="single"/>
        </w:rPr>
        <w:t xml:space="preserve"> </w:t>
      </w:r>
      <w:r w:rsidR="000D28AE">
        <w:rPr>
          <w:rFonts w:asciiTheme="minorHAnsi" w:hAnsiTheme="minorHAnsi" w:cstheme="minorHAnsi"/>
          <w:i/>
          <w:u w:val="single"/>
        </w:rPr>
        <w:t xml:space="preserve">104 - </w:t>
      </w:r>
      <w:r w:rsidR="00EA756F">
        <w:rPr>
          <w:rFonts w:asciiTheme="minorHAnsi" w:hAnsiTheme="minorHAnsi" w:cstheme="minorHAnsi"/>
          <w:i/>
          <w:u w:val="single"/>
        </w:rPr>
        <w:t xml:space="preserve"> Agrigento</w:t>
      </w:r>
    </w:p>
    <w:p w:rsidR="00B32E12" w:rsidRPr="00432756" w:rsidRDefault="00B32E12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 w:rsidR="00F54B66"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B32E12" w:rsidRPr="00432756" w:rsidRDefault="00B32E12" w:rsidP="00432756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</w:t>
      </w:r>
      <w:r w:rsidR="005D4EDF" w:rsidRPr="00432756">
        <w:rPr>
          <w:rFonts w:asciiTheme="minorHAnsi" w:hAnsiTheme="minorHAnsi" w:cstheme="minorHAnsi"/>
        </w:rPr>
        <w:t xml:space="preserve">siano in possesso </w:t>
      </w:r>
      <w:r w:rsidRPr="00432756">
        <w:rPr>
          <w:rFonts w:asciiTheme="minorHAnsi" w:hAnsiTheme="minorHAnsi" w:cstheme="minorHAnsi"/>
        </w:rPr>
        <w:t xml:space="preserve">dei seguenti requisiti: </w:t>
      </w:r>
    </w:p>
    <w:p w:rsidR="00B32E12" w:rsidRPr="00432756" w:rsidRDefault="00B32E12" w:rsidP="0043275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B32E12" w:rsidRPr="00432756" w:rsidRDefault="00B32E12" w:rsidP="0043275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B32E12" w:rsidRPr="00432756" w:rsidRDefault="00B32E12" w:rsidP="0043275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 xml:space="preserve">avere il titolo di studio minimo </w:t>
      </w:r>
      <w:r w:rsidR="00851A50" w:rsidRPr="00432756">
        <w:rPr>
          <w:rFonts w:asciiTheme="minorHAnsi" w:hAnsiTheme="minorHAnsi" w:cstheme="minorHAnsi"/>
        </w:rPr>
        <w:t xml:space="preserve">di Scuola secondaria di I grado, </w:t>
      </w:r>
      <w:r w:rsidRPr="00432756">
        <w:rPr>
          <w:rFonts w:asciiTheme="minorHAnsi" w:hAnsiTheme="minorHAnsi" w:cstheme="minorHAnsi"/>
        </w:rPr>
        <w:t>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B32E12" w:rsidRPr="00432756" w:rsidRDefault="00B32E12" w:rsidP="00432756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B32E12" w:rsidRPr="00432756" w:rsidRDefault="00B32E12" w:rsidP="00432756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B32E12" w:rsidRPr="00432756" w:rsidRDefault="00B32E12" w:rsidP="0043275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1D4340" w:rsidRPr="00432756" w:rsidRDefault="001D4340" w:rsidP="0043275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B32E12" w:rsidRPr="00432756" w:rsidRDefault="00B32E12" w:rsidP="0043275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 xml:space="preserve">Si precisa che un allievo non può essere iscritto contemporaneamente a più di un corso, pena </w:t>
      </w:r>
      <w:r w:rsidR="001D4340" w:rsidRPr="00432756">
        <w:rPr>
          <w:rFonts w:asciiTheme="minorHAnsi" w:hAnsiTheme="minorHAnsi" w:cstheme="minorHAnsi"/>
          <w:color w:val="000000"/>
        </w:rPr>
        <w:t xml:space="preserve">l’esclusione dell’allievo da </w:t>
      </w:r>
      <w:r w:rsidRPr="00432756">
        <w:rPr>
          <w:rFonts w:asciiTheme="minorHAnsi" w:hAnsiTheme="minorHAnsi" w:cstheme="minorHAnsi"/>
          <w:color w:val="000000"/>
        </w:rPr>
        <w:t>tutti i corsi a cui risulta iscritto</w:t>
      </w:r>
      <w:r w:rsidR="001D4340" w:rsidRPr="00432756">
        <w:rPr>
          <w:rFonts w:asciiTheme="minorHAnsi" w:hAnsiTheme="minorHAnsi" w:cstheme="minorHAnsi"/>
          <w:color w:val="000000"/>
        </w:rPr>
        <w:t>.</w:t>
      </w:r>
    </w:p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</w:t>
      </w:r>
      <w:r w:rsidR="00BD32A7"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IONE DEL CORSO</w:t>
      </w:r>
    </w:p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Tabella di rie</w:t>
      </w:r>
      <w:r w:rsidR="002F2F14"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pilogo articolazione </w:t>
      </w:r>
      <w:r w:rsidR="00585E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B32E12" w:rsidRPr="00432756" w:rsidTr="008864F7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E12" w:rsidRPr="00432756" w:rsidRDefault="001D4340" w:rsidP="001D4340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E12" w:rsidRPr="00432756" w:rsidRDefault="00B32E12" w:rsidP="001D4340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830D9B" w:rsidRPr="00432756" w:rsidTr="00DD0AC2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30D9B" w:rsidP="00DD0A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30D9B" w:rsidP="00E904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B32E12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E12" w:rsidRPr="00432756" w:rsidRDefault="00830D9B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E12" w:rsidRPr="00432756" w:rsidRDefault="00830D9B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30D9B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30D9B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30D9B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830D9B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830D9B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830D9B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30D9B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35DE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</w:t>
            </w:r>
            <w:r w:rsidR="008864F7"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</w:t>
            </w: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igienico sanitari ed il supporto nelle attivit</w:t>
            </w:r>
            <w:r w:rsidR="007B7C75"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à</w:t>
            </w: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domestico</w:t>
            </w:r>
            <w:r w:rsidR="008864F7"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</w:t>
            </w: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D9B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80069D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80069D" w:rsidRPr="00432756" w:rsidTr="00E35DE0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35DE0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</w:t>
            </w:r>
            <w:r w:rsidR="007D1929" w:rsidRPr="00432756">
              <w:rPr>
                <w:rFonts w:asciiTheme="minorHAnsi" w:hAnsiTheme="minorHAnsi" w:cstheme="minorHAnsi"/>
                <w:lang w:eastAsia="it-IT"/>
              </w:rPr>
              <w:t>zione degli incidenti e attività</w:t>
            </w:r>
            <w:r w:rsidRPr="00432756">
              <w:rPr>
                <w:rFonts w:asciiTheme="minorHAnsi" w:hAnsiTheme="minorHAnsi" w:cstheme="minorHAnsi"/>
                <w:lang w:eastAsia="it-IT"/>
              </w:rPr>
              <w:t xml:space="preserve">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</w:t>
            </w:r>
            <w:r w:rsidR="008864F7"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</w:t>
            </w: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</w:t>
            </w:r>
            <w:r w:rsidR="008864F7"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</w:t>
            </w: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80069D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69D" w:rsidRPr="00432756" w:rsidRDefault="0080069D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31D4C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131D4C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131D4C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131D4C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</w:t>
            </w:r>
            <w:r w:rsidR="008864F7" w:rsidRPr="00432756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Pr="00432756">
              <w:rPr>
                <w:rFonts w:asciiTheme="minorHAnsi" w:hAnsiTheme="minorHAnsi" w:cstheme="minorHAnsi"/>
                <w:lang w:eastAsia="it-IT"/>
              </w:rPr>
              <w:t>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31D4C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B32E12" w:rsidRPr="00432756" w:rsidTr="00E9044A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E12" w:rsidRPr="00432756" w:rsidRDefault="00B32E12" w:rsidP="00E9044A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D4C" w:rsidRPr="00432756" w:rsidRDefault="00131D4C" w:rsidP="00E9044A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B32E12" w:rsidRPr="00432756" w:rsidRDefault="00BD32A7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</w:t>
      </w:r>
      <w:r w:rsidR="001358E3"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prevista</w:t>
      </w: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r w:rsidR="0080069D"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210</w:t>
      </w:r>
    </w:p>
    <w:p w:rsidR="001358E3" w:rsidRPr="00432756" w:rsidRDefault="001358E3" w:rsidP="001358E3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Durata complessiva del corso: </w:t>
      </w:r>
      <w:r w:rsidR="00131D4C"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840</w:t>
      </w:r>
    </w:p>
    <w:p w:rsidR="001D4340" w:rsidRDefault="001D4340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B32E12" w:rsidRPr="00432756" w:rsidRDefault="00B32E12" w:rsidP="00432756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B32E12" w:rsidRPr="00432756" w:rsidRDefault="00B32E12" w:rsidP="0043275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</w:t>
      </w:r>
      <w:r w:rsidR="00162155" w:rsidRPr="00432756">
        <w:rPr>
          <w:rFonts w:asciiTheme="minorHAnsi" w:hAnsiTheme="minorHAnsi" w:cstheme="minorHAnsi"/>
          <w:sz w:val="22"/>
          <w:szCs w:val="22"/>
        </w:rPr>
        <w:t>presentata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carta semplice sulla base del</w:t>
      </w:r>
      <w:r w:rsidR="001358E3" w:rsidRPr="00432756">
        <w:rPr>
          <w:rFonts w:asciiTheme="minorHAnsi" w:hAnsiTheme="minorHAnsi" w:cstheme="minorHAnsi"/>
          <w:sz w:val="22"/>
          <w:szCs w:val="22"/>
        </w:rPr>
        <w:t xml:space="preserve"> modello</w:t>
      </w:r>
      <w:r w:rsidRPr="00432756">
        <w:rPr>
          <w:rFonts w:asciiTheme="minorHAnsi" w:hAnsiTheme="minorHAnsi" w:cstheme="minorHAnsi"/>
          <w:sz w:val="22"/>
          <w:szCs w:val="22"/>
        </w:rPr>
        <w:t xml:space="preserve"> </w:t>
      </w:r>
      <w:r w:rsidR="001358E3"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B32E12" w:rsidRPr="00432756" w:rsidRDefault="00B32E12" w:rsidP="00432756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B32E12" w:rsidRPr="00432756" w:rsidRDefault="00B32E12" w:rsidP="0043275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B32E12" w:rsidRPr="00432756" w:rsidRDefault="00B32E12" w:rsidP="0043275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B32E12" w:rsidRPr="00432756" w:rsidRDefault="00FA44E5" w:rsidP="0043275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="00B32E12" w:rsidRPr="00432756">
        <w:rPr>
          <w:rFonts w:asciiTheme="minorHAnsi" w:hAnsiTheme="minorHAnsi" w:cstheme="minorHAnsi"/>
          <w:sz w:val="22"/>
          <w:szCs w:val="22"/>
        </w:rPr>
        <w:t>;</w:t>
      </w:r>
    </w:p>
    <w:p w:rsidR="00B32E12" w:rsidRPr="00432756" w:rsidRDefault="00B32E12" w:rsidP="0043275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B32E12" w:rsidRPr="00432756" w:rsidRDefault="00424D0F" w:rsidP="0043275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="00B32E12" w:rsidRPr="00432756">
        <w:rPr>
          <w:rFonts w:asciiTheme="minorHAnsi" w:hAnsiTheme="minorHAnsi" w:cstheme="minorHAnsi"/>
          <w:sz w:val="22"/>
          <w:szCs w:val="22"/>
        </w:rPr>
        <w:t xml:space="preserve"> in formato europeo</w:t>
      </w:r>
      <w:r w:rsidR="002F2F14" w:rsidRPr="00432756">
        <w:rPr>
          <w:rFonts w:asciiTheme="minorHAnsi" w:hAnsiTheme="minorHAnsi" w:cstheme="minorHAnsi"/>
          <w:sz w:val="22"/>
          <w:szCs w:val="22"/>
        </w:rPr>
        <w:t xml:space="preserve"> sottoscritto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B32E12" w:rsidRPr="00432756" w:rsidRDefault="00B32E12" w:rsidP="0043275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245467" w:rsidRPr="00F54B66" w:rsidRDefault="00245467" w:rsidP="0043275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 w:rsidR="00432756"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 w:rsidR="00CA1F40">
        <w:rPr>
          <w:rFonts w:asciiTheme="minorHAnsi" w:hAnsiTheme="minorHAnsi" w:cstheme="minorHAnsi"/>
          <w:b/>
          <w:sz w:val="22"/>
          <w:szCs w:val="22"/>
          <w:u w:val="single"/>
        </w:rPr>
        <w:t>Mazzini 104</w:t>
      </w:r>
      <w:r w:rsid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</w:t>
      </w:r>
      <w:r w:rsidR="00CA1F40">
        <w:rPr>
          <w:rFonts w:asciiTheme="minorHAnsi" w:hAnsiTheme="minorHAnsi" w:cstheme="minorHAnsi"/>
          <w:b/>
          <w:sz w:val="22"/>
          <w:szCs w:val="22"/>
          <w:u w:val="single"/>
        </w:rPr>
        <w:t>Agrigento (Ag</w:t>
      </w:r>
      <w:r w:rsidR="00432756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9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10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termine </w:t>
      </w:r>
      <w:r w:rsidRPr="00F54B66">
        <w:rPr>
          <w:rFonts w:asciiTheme="minorHAnsi" w:hAnsiTheme="minorHAnsi" w:cstheme="minorHAnsi"/>
          <w:sz w:val="22"/>
          <w:szCs w:val="22"/>
        </w:rPr>
        <w:t xml:space="preserve">improrogabile del giorno </w:t>
      </w:r>
      <w:r w:rsidR="00973BD6"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8565D4" w:rsidRPr="00F54B66">
        <w:rPr>
          <w:rFonts w:asciiTheme="minorHAnsi" w:hAnsiTheme="minorHAnsi" w:cstheme="minorHAnsi"/>
          <w:sz w:val="22"/>
          <w:szCs w:val="22"/>
          <w:u w:val="single"/>
        </w:rPr>
        <w:t>/10</w:t>
      </w:r>
      <w:r w:rsidR="00002F87" w:rsidRPr="00F54B66">
        <w:rPr>
          <w:rFonts w:asciiTheme="minorHAnsi" w:hAnsiTheme="minorHAnsi" w:cstheme="minorHAnsi"/>
          <w:sz w:val="22"/>
          <w:szCs w:val="22"/>
          <w:u w:val="single"/>
        </w:rPr>
        <w:t>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45467" w:rsidRPr="00432756" w:rsidRDefault="008565D4" w:rsidP="0043275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 xml:space="preserve">Eventuale </w:t>
      </w:r>
      <w:r w:rsidR="00245467" w:rsidRPr="00F54B66">
        <w:rPr>
          <w:rFonts w:asciiTheme="minorHAnsi" w:hAnsiTheme="minorHAnsi" w:cstheme="minorHAnsi"/>
          <w:sz w:val="22"/>
          <w:szCs w:val="22"/>
        </w:rPr>
        <w:t>sele</w:t>
      </w:r>
      <w:r w:rsidR="00002F87" w:rsidRPr="00F54B66">
        <w:rPr>
          <w:rFonts w:asciiTheme="minorHAnsi" w:hAnsiTheme="minorHAnsi" w:cstheme="minorHAnsi"/>
          <w:sz w:val="22"/>
          <w:szCs w:val="22"/>
        </w:rPr>
        <w:t xml:space="preserve">zione </w:t>
      </w:r>
      <w:r w:rsidRPr="00F54B66">
        <w:rPr>
          <w:rFonts w:asciiTheme="minorHAnsi" w:hAnsiTheme="minorHAnsi" w:cstheme="minorHAnsi"/>
          <w:sz w:val="22"/>
          <w:szCs w:val="22"/>
        </w:rPr>
        <w:t xml:space="preserve">è </w:t>
      </w:r>
      <w:r w:rsidR="00002F87" w:rsidRPr="00F54B66">
        <w:rPr>
          <w:rFonts w:asciiTheme="minorHAnsi" w:hAnsiTheme="minorHAnsi" w:cstheme="minorHAnsi"/>
          <w:sz w:val="22"/>
          <w:szCs w:val="22"/>
        </w:rPr>
        <w:t xml:space="preserve">prevista: </w:t>
      </w:r>
      <w:r w:rsidR="00973BD6" w:rsidRPr="00F54B66">
        <w:rPr>
          <w:rFonts w:asciiTheme="minorHAnsi" w:hAnsiTheme="minorHAnsi" w:cstheme="minorHAnsi"/>
          <w:sz w:val="22"/>
          <w:szCs w:val="22"/>
        </w:rPr>
        <w:t>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>/10</w:t>
      </w:r>
      <w:r w:rsidR="00002F87" w:rsidRPr="00F54B66">
        <w:rPr>
          <w:rFonts w:asciiTheme="minorHAnsi" w:hAnsiTheme="minorHAnsi" w:cstheme="minorHAnsi"/>
          <w:sz w:val="22"/>
          <w:szCs w:val="22"/>
        </w:rPr>
        <w:t>/2021</w:t>
      </w:r>
      <w:r w:rsidR="00E92A4B"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="000272FD" w:rsidRPr="00F54B66">
        <w:rPr>
          <w:rFonts w:asciiTheme="minorHAnsi" w:hAnsiTheme="minorHAnsi" w:cstheme="minorHAnsi"/>
          <w:sz w:val="22"/>
          <w:szCs w:val="22"/>
        </w:rPr>
        <w:t>09</w:t>
      </w:r>
      <w:r w:rsidR="00245467" w:rsidRPr="00F54B66">
        <w:rPr>
          <w:rFonts w:asciiTheme="minorHAnsi" w:hAnsiTheme="minorHAnsi" w:cstheme="minorHAnsi"/>
          <w:sz w:val="22"/>
          <w:szCs w:val="22"/>
        </w:rPr>
        <w:t>:</w:t>
      </w:r>
      <w:r w:rsidRPr="00F54B66">
        <w:rPr>
          <w:rFonts w:asciiTheme="minorHAnsi" w:hAnsiTheme="minorHAnsi" w:cstheme="minorHAnsi"/>
          <w:sz w:val="22"/>
          <w:szCs w:val="22"/>
        </w:rPr>
        <w:t>0</w:t>
      </w:r>
      <w:r w:rsidR="00A52710" w:rsidRPr="00F54B66">
        <w:rPr>
          <w:rFonts w:asciiTheme="minorHAnsi" w:hAnsiTheme="minorHAnsi" w:cstheme="minorHAnsi"/>
          <w:sz w:val="22"/>
          <w:szCs w:val="22"/>
        </w:rPr>
        <w:t>0</w:t>
      </w:r>
      <w:r w:rsidR="00245467" w:rsidRPr="00F54B66">
        <w:rPr>
          <w:rFonts w:asciiTheme="minorHAnsi" w:hAnsiTheme="minorHAnsi" w:cstheme="minorHAnsi"/>
          <w:sz w:val="22"/>
          <w:szCs w:val="22"/>
        </w:rPr>
        <w:t xml:space="preserve"> – sede di selezione: Via </w:t>
      </w:r>
      <w:r w:rsidR="000272FD" w:rsidRPr="00F54B66">
        <w:rPr>
          <w:rFonts w:asciiTheme="minorHAnsi" w:hAnsiTheme="minorHAnsi" w:cstheme="minorHAnsi"/>
          <w:sz w:val="22"/>
          <w:szCs w:val="22"/>
        </w:rPr>
        <w:t>Mazzini</w:t>
      </w:r>
      <w:r w:rsidR="00002F87" w:rsidRPr="00F54B66">
        <w:rPr>
          <w:rFonts w:asciiTheme="minorHAnsi" w:hAnsiTheme="minorHAnsi" w:cstheme="minorHAnsi"/>
          <w:sz w:val="22"/>
          <w:szCs w:val="22"/>
        </w:rPr>
        <w:t xml:space="preserve">, </w:t>
      </w:r>
      <w:r w:rsidR="000272FD" w:rsidRPr="00F54B66">
        <w:rPr>
          <w:rFonts w:asciiTheme="minorHAnsi" w:hAnsiTheme="minorHAnsi" w:cstheme="minorHAnsi"/>
          <w:sz w:val="22"/>
          <w:szCs w:val="22"/>
        </w:rPr>
        <w:t>104</w:t>
      </w:r>
      <w:r w:rsidR="00002F87" w:rsidRPr="00F54B66">
        <w:rPr>
          <w:rFonts w:asciiTheme="minorHAnsi" w:hAnsiTheme="minorHAnsi" w:cstheme="minorHAnsi"/>
          <w:sz w:val="22"/>
          <w:szCs w:val="22"/>
        </w:rPr>
        <w:t xml:space="preserve"> -</w:t>
      </w:r>
      <w:r w:rsidR="00245467" w:rsidRPr="00F54B66">
        <w:rPr>
          <w:rFonts w:asciiTheme="minorHAnsi" w:hAnsiTheme="minorHAnsi" w:cstheme="minorHAnsi"/>
          <w:sz w:val="22"/>
          <w:szCs w:val="22"/>
        </w:rPr>
        <w:t xml:space="preserve"> </w:t>
      </w:r>
      <w:r w:rsidR="00C0528E" w:rsidRPr="00F54B66">
        <w:rPr>
          <w:rFonts w:asciiTheme="minorHAnsi" w:hAnsiTheme="minorHAnsi" w:cstheme="minorHAnsi"/>
          <w:sz w:val="22"/>
          <w:szCs w:val="22"/>
        </w:rPr>
        <w:t>9</w:t>
      </w:r>
      <w:r w:rsidR="000272FD" w:rsidRPr="00F54B66">
        <w:rPr>
          <w:rFonts w:asciiTheme="minorHAnsi" w:hAnsiTheme="minorHAnsi" w:cstheme="minorHAnsi"/>
          <w:sz w:val="22"/>
          <w:szCs w:val="22"/>
        </w:rPr>
        <w:t>2100</w:t>
      </w:r>
      <w:r w:rsidR="00245467" w:rsidRPr="00F54B66">
        <w:rPr>
          <w:rFonts w:asciiTheme="minorHAnsi" w:hAnsiTheme="minorHAnsi" w:cstheme="minorHAnsi"/>
          <w:sz w:val="22"/>
          <w:szCs w:val="22"/>
        </w:rPr>
        <w:t xml:space="preserve"> </w:t>
      </w:r>
      <w:r w:rsidR="000272FD" w:rsidRPr="00F54B66">
        <w:rPr>
          <w:rFonts w:asciiTheme="minorHAnsi" w:hAnsiTheme="minorHAnsi" w:cstheme="minorHAnsi"/>
          <w:sz w:val="22"/>
          <w:szCs w:val="22"/>
        </w:rPr>
        <w:t>Agrigento</w:t>
      </w:r>
      <w:r w:rsidR="002C51C3" w:rsidRPr="00F54B66">
        <w:rPr>
          <w:rFonts w:asciiTheme="minorHAnsi" w:hAnsiTheme="minorHAnsi" w:cstheme="minorHAnsi"/>
          <w:sz w:val="22"/>
          <w:szCs w:val="22"/>
        </w:rPr>
        <w:t>.</w:t>
      </w:r>
    </w:p>
    <w:p w:rsidR="00B32E12" w:rsidRPr="00432756" w:rsidRDefault="00B32E12" w:rsidP="0043275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B32E12" w:rsidRPr="00432756" w:rsidRDefault="00B32E12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</w:t>
      </w:r>
      <w:r w:rsidR="00FA44E5" w:rsidRPr="00432756">
        <w:rPr>
          <w:rFonts w:asciiTheme="minorHAnsi" w:hAnsiTheme="minorHAnsi" w:cstheme="minorHAnsi"/>
          <w:sz w:val="22"/>
          <w:szCs w:val="22"/>
        </w:rPr>
        <w:t xml:space="preserve">e saranno prese in considerazione </w:t>
      </w:r>
      <w:r w:rsidR="00424D0F" w:rsidRPr="00432756">
        <w:rPr>
          <w:rFonts w:asciiTheme="minorHAnsi" w:hAnsiTheme="minorHAnsi" w:cstheme="minorHAnsi"/>
          <w:sz w:val="22"/>
          <w:szCs w:val="22"/>
        </w:rPr>
        <w:t xml:space="preserve">al fine di eventuali subentri, </w:t>
      </w:r>
      <w:r w:rsidR="00FA44E5" w:rsidRPr="00432756">
        <w:rPr>
          <w:rFonts w:asciiTheme="minorHAnsi" w:hAnsiTheme="minorHAnsi" w:cstheme="minorHAnsi"/>
          <w:sz w:val="22"/>
          <w:szCs w:val="22"/>
        </w:rPr>
        <w:t>secondo l’</w:t>
      </w:r>
      <w:r w:rsidR="00424D0F" w:rsidRPr="00432756">
        <w:rPr>
          <w:rFonts w:asciiTheme="minorHAnsi" w:hAnsiTheme="minorHAnsi" w:cstheme="minorHAnsi"/>
          <w:sz w:val="22"/>
          <w:szCs w:val="22"/>
        </w:rPr>
        <w:t xml:space="preserve">ordine cronologico, nel caso in cui non sia stato raggiunto il </w:t>
      </w:r>
      <w:r w:rsidRPr="00432756">
        <w:rPr>
          <w:rFonts w:asciiTheme="minorHAnsi" w:hAnsiTheme="minorHAnsi" w:cstheme="minorHAnsi"/>
          <w:sz w:val="22"/>
          <w:szCs w:val="22"/>
        </w:rPr>
        <w:t>30% del</w:t>
      </w:r>
      <w:r w:rsidR="00424D0F" w:rsidRPr="00432756">
        <w:rPr>
          <w:rFonts w:asciiTheme="minorHAnsi" w:hAnsiTheme="minorHAnsi" w:cstheme="minorHAnsi"/>
          <w:sz w:val="22"/>
          <w:szCs w:val="22"/>
        </w:rPr>
        <w:t xml:space="preserve"> monte ore </w:t>
      </w:r>
      <w:r w:rsidR="00394272" w:rsidRPr="00432756">
        <w:rPr>
          <w:rFonts w:asciiTheme="minorHAnsi" w:hAnsiTheme="minorHAnsi" w:cstheme="minorHAnsi"/>
          <w:sz w:val="22"/>
          <w:szCs w:val="22"/>
        </w:rPr>
        <w:t xml:space="preserve">corso </w:t>
      </w:r>
      <w:r w:rsidR="00424D0F" w:rsidRPr="00432756">
        <w:rPr>
          <w:rFonts w:asciiTheme="minorHAnsi" w:hAnsiTheme="minorHAnsi" w:cstheme="minorHAnsi"/>
          <w:sz w:val="22"/>
          <w:szCs w:val="22"/>
        </w:rPr>
        <w:t xml:space="preserve">previsto e </w:t>
      </w:r>
      <w:r w:rsidR="00394272" w:rsidRPr="00432756">
        <w:rPr>
          <w:rFonts w:asciiTheme="minorHAnsi" w:hAnsiTheme="minorHAnsi" w:cstheme="minorHAnsi"/>
          <w:sz w:val="22"/>
          <w:szCs w:val="22"/>
        </w:rPr>
        <w:t>siano esaurite le candidature dei sog</w:t>
      </w:r>
      <w:r w:rsidR="00FA44E5" w:rsidRPr="00432756">
        <w:rPr>
          <w:rFonts w:asciiTheme="minorHAnsi" w:hAnsiTheme="minorHAnsi" w:cstheme="minorHAnsi"/>
          <w:sz w:val="22"/>
          <w:szCs w:val="22"/>
        </w:rPr>
        <w:t xml:space="preserve">getti che hanno partecipato alla </w:t>
      </w:r>
      <w:r w:rsidR="00394272" w:rsidRPr="00432756">
        <w:rPr>
          <w:rFonts w:asciiTheme="minorHAnsi" w:hAnsiTheme="minorHAnsi" w:cstheme="minorHAnsi"/>
          <w:sz w:val="22"/>
          <w:szCs w:val="22"/>
        </w:rPr>
        <w:t xml:space="preserve">selezione. </w:t>
      </w:r>
    </w:p>
    <w:p w:rsidR="00B32E12" w:rsidRPr="00432756" w:rsidRDefault="00B32E12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44580E" w:rsidRPr="00002F87" w:rsidRDefault="0044580E" w:rsidP="0044580E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 w:rsidR="00002F87"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 w:rsidR="00002F87"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 w:rsidR="00002F87"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B32E12" w:rsidRPr="00432756" w:rsidRDefault="00B32E12" w:rsidP="0044580E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394272" w:rsidRPr="00432756" w:rsidRDefault="00B32E12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partecipazione al corso è gratuita e la frequenza è obbligatoria. Il numero massimo di assenze consentite è pari a</w:t>
      </w:r>
      <w:r w:rsidR="00FA44E5" w:rsidRPr="00432756">
        <w:rPr>
          <w:rFonts w:asciiTheme="minorHAnsi" w:hAnsiTheme="minorHAnsi" w:cstheme="minorHAnsi"/>
          <w:sz w:val="22"/>
          <w:szCs w:val="22"/>
        </w:rPr>
        <w:t>l 30% del</w:t>
      </w:r>
      <w:r w:rsidRPr="00432756">
        <w:rPr>
          <w:rFonts w:asciiTheme="minorHAnsi" w:hAnsiTheme="minorHAnsi" w:cstheme="minorHAnsi"/>
          <w:sz w:val="22"/>
          <w:szCs w:val="22"/>
        </w:rPr>
        <w:t xml:space="preserve"> </w:t>
      </w:r>
      <w:r w:rsidR="00394272" w:rsidRPr="00432756">
        <w:rPr>
          <w:rFonts w:asciiTheme="minorHAnsi" w:hAnsiTheme="minorHAnsi" w:cstheme="minorHAnsi"/>
          <w:sz w:val="22"/>
          <w:szCs w:val="22"/>
        </w:rPr>
        <w:t>monte ore</w:t>
      </w:r>
      <w:r w:rsidRPr="00432756">
        <w:rPr>
          <w:rFonts w:asciiTheme="minorHAnsi" w:hAnsiTheme="minorHAnsi" w:cstheme="minorHAnsi"/>
          <w:sz w:val="22"/>
          <w:szCs w:val="22"/>
        </w:rPr>
        <w:t xml:space="preserve"> corso e comunque per non più di 10 giorni con</w:t>
      </w:r>
      <w:r w:rsidR="00394272" w:rsidRPr="00432756">
        <w:rPr>
          <w:rFonts w:asciiTheme="minorHAnsi" w:hAnsiTheme="minorHAnsi" w:cstheme="minorHAnsi"/>
          <w:sz w:val="22"/>
          <w:szCs w:val="22"/>
        </w:rPr>
        <w:t>secutivi. Gli allievi, che superi</w:t>
      </w:r>
      <w:r w:rsidRPr="00432756">
        <w:rPr>
          <w:rFonts w:asciiTheme="minorHAnsi" w:hAnsiTheme="minorHAnsi" w:cstheme="minorHAnsi"/>
          <w:sz w:val="22"/>
          <w:szCs w:val="22"/>
        </w:rPr>
        <w:t xml:space="preserve">no </w:t>
      </w:r>
      <w:r w:rsidR="00394272" w:rsidRPr="00432756">
        <w:rPr>
          <w:rFonts w:asciiTheme="minorHAnsi" w:hAnsiTheme="minorHAnsi" w:cstheme="minorHAnsi"/>
          <w:sz w:val="22"/>
          <w:szCs w:val="22"/>
        </w:rPr>
        <w:t xml:space="preserve">tali </w:t>
      </w:r>
      <w:r w:rsidRPr="00432756">
        <w:rPr>
          <w:rFonts w:asciiTheme="minorHAnsi" w:hAnsiTheme="minorHAnsi" w:cstheme="minorHAnsi"/>
          <w:sz w:val="22"/>
          <w:szCs w:val="22"/>
        </w:rPr>
        <w:t>limiti</w:t>
      </w:r>
      <w:r w:rsidR="00394272" w:rsidRPr="00432756">
        <w:rPr>
          <w:rFonts w:asciiTheme="minorHAnsi" w:hAnsiTheme="minorHAnsi" w:cstheme="minorHAnsi"/>
          <w:sz w:val="22"/>
          <w:szCs w:val="22"/>
        </w:rPr>
        <w:t xml:space="preserve">, saranno esclusi d’ufficio. </w:t>
      </w:r>
    </w:p>
    <w:p w:rsidR="000272FD" w:rsidRDefault="000272FD" w:rsidP="00337E58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 w:rsidR="002C48B4">
        <w:rPr>
          <w:rFonts w:asciiTheme="minorHAnsi" w:hAnsiTheme="minorHAnsi" w:cstheme="minorHAnsi"/>
          <w:sz w:val="22"/>
          <w:szCs w:val="22"/>
        </w:rPr>
        <w:t xml:space="preserve"> (OSA</w:t>
      </w:r>
      <w:r w:rsidR="000272FD">
        <w:rPr>
          <w:rFonts w:asciiTheme="minorHAnsi" w:hAnsiTheme="minorHAnsi" w:cstheme="minorHAnsi"/>
          <w:sz w:val="22"/>
          <w:szCs w:val="22"/>
        </w:rPr>
        <w:t>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 xml:space="preserve">0922 </w:t>
      </w:r>
      <w:r w:rsidR="00A21771" w:rsidRPr="00432756">
        <w:rPr>
          <w:rFonts w:asciiTheme="minorHAnsi" w:hAnsiTheme="minorHAnsi" w:cstheme="minorHAnsi"/>
          <w:sz w:val="22"/>
          <w:szCs w:val="22"/>
          <w:u w:val="single"/>
        </w:rPr>
        <w:t>071454</w:t>
      </w:r>
      <w:r w:rsidR="002C48B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 xml:space="preserve">0922 </w:t>
      </w:r>
      <w:r w:rsidR="00A21771" w:rsidRPr="00432756">
        <w:rPr>
          <w:rFonts w:asciiTheme="minorHAnsi" w:hAnsiTheme="minorHAnsi" w:cstheme="minorHAnsi"/>
          <w:sz w:val="22"/>
          <w:szCs w:val="22"/>
          <w:u w:val="single"/>
        </w:rPr>
        <w:t>071454</w:t>
      </w:r>
    </w:p>
    <w:p w:rsidR="00337E58" w:rsidRPr="00432756" w:rsidRDefault="00337E58" w:rsidP="00337E58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E5062B" w:rsidRPr="00432756" w:rsidRDefault="00E5062B" w:rsidP="00337E58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337E58" w:rsidRPr="00432756" w:rsidRDefault="00337E58" w:rsidP="00337E58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337E58" w:rsidRPr="00432756" w:rsidRDefault="00337E58" w:rsidP="00337E58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337E58" w:rsidRDefault="00337E58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0272FD" w:rsidRDefault="000272FD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0272FD" w:rsidRDefault="000272FD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0272FD" w:rsidRPr="00432756" w:rsidRDefault="000272FD" w:rsidP="000272FD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0272FD" w:rsidRPr="00432756" w:rsidRDefault="000272FD" w:rsidP="000272FD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 w:rsidR="00973BD6">
        <w:rPr>
          <w:rFonts w:asciiTheme="minorHAnsi" w:hAnsiTheme="minorHAnsi" w:cstheme="minorHAnsi"/>
          <w:b/>
          <w:bCs/>
          <w:color w:val="000000"/>
          <w:u w:val="single"/>
        </w:rPr>
        <w:t>5746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0272FD" w:rsidRPr="00432756" w:rsidRDefault="000272FD" w:rsidP="000272FD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973BD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 w:rsidR="00973BD6">
        <w:rPr>
          <w:rFonts w:asciiTheme="minorHAnsi" w:hAnsiTheme="minorHAnsi" w:cstheme="minorHAnsi"/>
          <w:i/>
          <w:u w:val="single"/>
        </w:rPr>
        <w:t>Via Mazzini</w:t>
      </w:r>
      <w:r w:rsidR="000D28AE">
        <w:rPr>
          <w:rFonts w:asciiTheme="minorHAnsi" w:hAnsiTheme="minorHAnsi" w:cstheme="minorHAnsi"/>
          <w:i/>
          <w:u w:val="single"/>
        </w:rPr>
        <w:t xml:space="preserve">, 104 - </w:t>
      </w:r>
      <w:r w:rsidR="00973BD6">
        <w:rPr>
          <w:rFonts w:asciiTheme="minorHAnsi" w:hAnsiTheme="minorHAnsi" w:cstheme="minorHAnsi"/>
          <w:i/>
          <w:u w:val="single"/>
        </w:rPr>
        <w:t xml:space="preserve"> Agrigento 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 w:rsidR="00F54B66"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0272FD" w:rsidRPr="00432756" w:rsidRDefault="000272FD" w:rsidP="000272FD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0272FD" w:rsidRPr="00432756" w:rsidRDefault="000272FD" w:rsidP="000272FD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0272FD" w:rsidRPr="00432756" w:rsidRDefault="000272FD" w:rsidP="000272FD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0272FD" w:rsidRPr="00432756" w:rsidRDefault="000272FD" w:rsidP="000272FD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0272FD" w:rsidRPr="00432756" w:rsidRDefault="000272FD" w:rsidP="000272FD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0272FD" w:rsidRPr="00432756" w:rsidRDefault="000272FD" w:rsidP="000272FD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0272FD" w:rsidRPr="00432756" w:rsidRDefault="000272FD" w:rsidP="000272FD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0272FD" w:rsidRPr="00432756" w:rsidRDefault="000272FD" w:rsidP="000272FD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0272FD" w:rsidRPr="00432756" w:rsidRDefault="000272FD" w:rsidP="000272FD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0272FD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0272FD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0272FD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FD" w:rsidRPr="00432756" w:rsidRDefault="000272FD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0272FD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0272FD" w:rsidRPr="00432756" w:rsidRDefault="000272FD" w:rsidP="000272FD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0272FD" w:rsidRPr="00432756" w:rsidRDefault="000272FD" w:rsidP="000272FD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0272FD" w:rsidRPr="00432756" w:rsidRDefault="000272FD" w:rsidP="000272FD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0272FD" w:rsidRPr="00432756" w:rsidRDefault="000272FD" w:rsidP="000272FD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0272FD" w:rsidRPr="00432756" w:rsidRDefault="000272FD" w:rsidP="000272FD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0272FD" w:rsidRPr="00432756" w:rsidRDefault="000272FD" w:rsidP="000272FD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0272FD" w:rsidRPr="00F54B6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11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12" w:history="1">
        <w:r w:rsidRPr="00F54B6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F54B66">
        <w:rPr>
          <w:rFonts w:asciiTheme="minorHAnsi" w:hAnsiTheme="minorHAnsi" w:cstheme="minorHAnsi"/>
          <w:sz w:val="22"/>
          <w:szCs w:val="22"/>
        </w:rPr>
        <w:t xml:space="preserve"> entro il termine improrogabile del giorno </w:t>
      </w:r>
      <w:r w:rsidR="00973BD6"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272FD" w:rsidRPr="00F54B6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</w:t>
      </w:r>
      <w:r w:rsidR="00973BD6" w:rsidRPr="00F54B66">
        <w:rPr>
          <w:rFonts w:asciiTheme="minorHAnsi" w:hAnsiTheme="minorHAnsi" w:cstheme="minorHAnsi"/>
          <w:sz w:val="22"/>
          <w:szCs w:val="22"/>
        </w:rPr>
        <w:t>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>/10/2021 ore 09:00 – sede di selezione: Via Mazzini, 104 - 92100 Agrigento.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Nel caso di trasmissione per raccom</w:t>
      </w:r>
      <w:r w:rsidRPr="00432756">
        <w:rPr>
          <w:rFonts w:asciiTheme="minorHAnsi" w:hAnsiTheme="minorHAnsi" w:cstheme="minorHAnsi"/>
          <w:sz w:val="22"/>
          <w:szCs w:val="22"/>
        </w:rPr>
        <w:t>andata non farà fede il timbro postale di invio ma quello di ricezione.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0272FD" w:rsidRPr="00002F87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0272FD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0272FD" w:rsidRPr="00432756" w:rsidRDefault="000272FD" w:rsidP="000272FD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0272FD" w:rsidRPr="00432756" w:rsidRDefault="000272FD" w:rsidP="000272FD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0272FD" w:rsidRPr="00432756" w:rsidRDefault="000272FD" w:rsidP="000272FD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E764FA" w:rsidRDefault="00E764FA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973BD6" w:rsidRDefault="00973BD6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973BD6" w:rsidRDefault="00973BD6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973BD6" w:rsidRPr="00432756" w:rsidRDefault="00973BD6" w:rsidP="00973BD6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973BD6" w:rsidRPr="00432756" w:rsidRDefault="00973BD6" w:rsidP="00973BD6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5166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973BD6" w:rsidRPr="00432756" w:rsidRDefault="00973BD6" w:rsidP="00973BD6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973BD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>
        <w:rPr>
          <w:rFonts w:asciiTheme="minorHAnsi" w:hAnsiTheme="minorHAnsi" w:cstheme="minorHAnsi"/>
          <w:i/>
          <w:u w:val="single"/>
        </w:rPr>
        <w:t>Via Mazzini</w:t>
      </w:r>
      <w:r w:rsidR="000D28AE">
        <w:rPr>
          <w:rFonts w:asciiTheme="minorHAnsi" w:hAnsiTheme="minorHAnsi" w:cstheme="minorHAnsi"/>
          <w:i/>
          <w:u w:val="single"/>
        </w:rPr>
        <w:t>,</w:t>
      </w:r>
      <w:r>
        <w:rPr>
          <w:rFonts w:asciiTheme="minorHAnsi" w:hAnsiTheme="minorHAnsi" w:cstheme="minorHAnsi"/>
          <w:i/>
          <w:u w:val="single"/>
        </w:rPr>
        <w:t xml:space="preserve"> 104</w:t>
      </w:r>
      <w:r w:rsidR="000D28AE">
        <w:rPr>
          <w:rFonts w:asciiTheme="minorHAnsi" w:hAnsiTheme="minorHAnsi" w:cstheme="minorHAnsi"/>
          <w:i/>
          <w:u w:val="single"/>
        </w:rPr>
        <w:t xml:space="preserve"> - </w:t>
      </w:r>
      <w:r>
        <w:rPr>
          <w:rFonts w:asciiTheme="minorHAnsi" w:hAnsiTheme="minorHAnsi" w:cstheme="minorHAnsi"/>
          <w:i/>
          <w:u w:val="single"/>
        </w:rPr>
        <w:t xml:space="preserve"> Agrigento 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 w:rsidR="00F54B66"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973BD6" w:rsidRPr="00432756" w:rsidRDefault="00973BD6" w:rsidP="00973BD6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973BD6" w:rsidRPr="00432756" w:rsidRDefault="00973BD6" w:rsidP="00973BD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973BD6" w:rsidRPr="00432756" w:rsidRDefault="00973BD6" w:rsidP="00973BD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973BD6" w:rsidRPr="00432756" w:rsidRDefault="00973BD6" w:rsidP="00973BD6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973BD6" w:rsidRPr="00432756" w:rsidRDefault="00973BD6" w:rsidP="00973BD6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973BD6" w:rsidRPr="00432756" w:rsidRDefault="00973BD6" w:rsidP="00973BD6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973BD6" w:rsidRPr="00432756" w:rsidRDefault="00973BD6" w:rsidP="00973BD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973BD6" w:rsidRPr="00432756" w:rsidRDefault="00973BD6" w:rsidP="00973BD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973BD6" w:rsidRPr="00432756" w:rsidRDefault="00973BD6" w:rsidP="00973BD6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973BD6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973BD6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973BD6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BD6" w:rsidRPr="00432756" w:rsidRDefault="00973BD6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973BD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973BD6" w:rsidRPr="00432756" w:rsidRDefault="00973BD6" w:rsidP="00973BD6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973BD6" w:rsidRPr="00432756" w:rsidRDefault="00973BD6" w:rsidP="00973BD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973BD6" w:rsidRPr="00432756" w:rsidRDefault="00973BD6" w:rsidP="00973BD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973BD6" w:rsidRPr="00432756" w:rsidRDefault="00973BD6" w:rsidP="00973BD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973BD6" w:rsidRPr="00432756" w:rsidRDefault="00973BD6" w:rsidP="00973BD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973BD6" w:rsidRPr="00432756" w:rsidRDefault="00973BD6" w:rsidP="00973BD6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973BD6" w:rsidRPr="00F54B6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13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14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</w:t>
      </w:r>
      <w:r w:rsidRPr="00F54B66">
        <w:rPr>
          <w:rFonts w:asciiTheme="minorHAnsi" w:hAnsiTheme="minorHAnsi" w:cstheme="minorHAnsi"/>
          <w:sz w:val="22"/>
          <w:szCs w:val="22"/>
        </w:rPr>
        <w:t xml:space="preserve">termine improrogabile del giorno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>/10/2021 ore 09:00 – sede di selezione: Via Mazzini, 104 - 92100 Agrigento.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973BD6" w:rsidRPr="00002F87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973BD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973BD6" w:rsidRPr="00432756" w:rsidRDefault="00973BD6" w:rsidP="00973BD6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973BD6" w:rsidRPr="00432756" w:rsidRDefault="00973BD6" w:rsidP="00973BD6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973BD6" w:rsidRPr="00432756" w:rsidRDefault="00973BD6" w:rsidP="00973BD6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973BD6" w:rsidRDefault="00973BD6" w:rsidP="00973BD6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973BD6" w:rsidRDefault="00973BD6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1635D1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4524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>
        <w:rPr>
          <w:rFonts w:asciiTheme="minorHAnsi" w:hAnsiTheme="minorHAnsi" w:cstheme="minorHAnsi"/>
          <w:i/>
          <w:u w:val="single"/>
        </w:rPr>
        <w:t>Via Guicciardini</w:t>
      </w:r>
      <w:r w:rsidR="000D28AE">
        <w:rPr>
          <w:rFonts w:asciiTheme="minorHAnsi" w:hAnsiTheme="minorHAnsi" w:cstheme="minorHAnsi"/>
          <w:i/>
          <w:u w:val="single"/>
        </w:rPr>
        <w:t xml:space="preserve">, </w:t>
      </w:r>
      <w:r>
        <w:rPr>
          <w:rFonts w:asciiTheme="minorHAnsi" w:hAnsiTheme="minorHAnsi" w:cstheme="minorHAnsi"/>
          <w:i/>
          <w:u w:val="single"/>
        </w:rPr>
        <w:t xml:space="preserve"> 6/8/10</w:t>
      </w:r>
      <w:r w:rsidR="000D28AE">
        <w:rPr>
          <w:rFonts w:asciiTheme="minorHAnsi" w:hAnsiTheme="minorHAnsi" w:cstheme="minorHAnsi"/>
          <w:i/>
          <w:u w:val="single"/>
        </w:rPr>
        <w:t xml:space="preserve"> - </w:t>
      </w:r>
      <w:r>
        <w:rPr>
          <w:rFonts w:asciiTheme="minorHAnsi" w:hAnsiTheme="minorHAnsi" w:cstheme="minorHAnsi"/>
          <w:i/>
          <w:u w:val="single"/>
        </w:rPr>
        <w:t xml:space="preserve"> Mussomeli (CL)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1635D1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1635D1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1635D1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1635D1" w:rsidRPr="00F54B6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15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16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</w:t>
      </w:r>
      <w:r w:rsidRPr="00F54B66">
        <w:rPr>
          <w:rFonts w:asciiTheme="minorHAnsi" w:hAnsiTheme="minorHAnsi" w:cstheme="minorHAnsi"/>
          <w:sz w:val="22"/>
          <w:szCs w:val="22"/>
        </w:rPr>
        <w:t xml:space="preserve">termine improrogabile del giorno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 xml:space="preserve">/10/2021 ore 09:00 – sede di selezione: Via </w:t>
      </w:r>
      <w:r w:rsidR="00F03310">
        <w:rPr>
          <w:rFonts w:asciiTheme="minorHAnsi" w:hAnsiTheme="minorHAnsi" w:cstheme="minorHAnsi"/>
          <w:sz w:val="22"/>
          <w:szCs w:val="22"/>
        </w:rPr>
        <w:t>Guicciardini, 6/8/10 – Mussomeli (CL)</w:t>
      </w:r>
      <w:r w:rsidRPr="00F54B6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1635D1" w:rsidRPr="00002F87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1635D1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1635D1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A41EA6" w:rsidRDefault="00A41EA6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A41EA6" w:rsidRDefault="00A41EA6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4525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>
        <w:rPr>
          <w:rFonts w:asciiTheme="minorHAnsi" w:hAnsiTheme="minorHAnsi" w:cstheme="minorHAnsi"/>
          <w:i/>
          <w:u w:val="single"/>
        </w:rPr>
        <w:t>Via Guicciardini</w:t>
      </w:r>
      <w:r w:rsidR="000D28AE">
        <w:rPr>
          <w:rFonts w:asciiTheme="minorHAnsi" w:hAnsiTheme="minorHAnsi" w:cstheme="minorHAnsi"/>
          <w:i/>
          <w:u w:val="single"/>
        </w:rPr>
        <w:t xml:space="preserve">, </w:t>
      </w:r>
      <w:r>
        <w:rPr>
          <w:rFonts w:asciiTheme="minorHAnsi" w:hAnsiTheme="minorHAnsi" w:cstheme="minorHAnsi"/>
          <w:i/>
          <w:u w:val="single"/>
        </w:rPr>
        <w:t xml:space="preserve"> 6/8/10</w:t>
      </w:r>
      <w:r w:rsidR="000D28AE">
        <w:rPr>
          <w:rFonts w:asciiTheme="minorHAnsi" w:hAnsiTheme="minorHAnsi" w:cstheme="minorHAnsi"/>
          <w:i/>
          <w:u w:val="single"/>
        </w:rPr>
        <w:t xml:space="preserve"> - </w:t>
      </w:r>
      <w:r>
        <w:rPr>
          <w:rFonts w:asciiTheme="minorHAnsi" w:hAnsiTheme="minorHAnsi" w:cstheme="minorHAnsi"/>
          <w:i/>
          <w:u w:val="single"/>
        </w:rPr>
        <w:t>Mussomeli (CL)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1635D1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1635D1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1635D1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1635D1" w:rsidRPr="00F54B6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17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18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</w:t>
      </w:r>
      <w:r w:rsidRPr="00F54B66">
        <w:rPr>
          <w:rFonts w:asciiTheme="minorHAnsi" w:hAnsiTheme="minorHAnsi" w:cstheme="minorHAnsi"/>
          <w:sz w:val="22"/>
          <w:szCs w:val="22"/>
        </w:rPr>
        <w:t xml:space="preserve">termine improrogabile del giorno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 xml:space="preserve">/10/2021 ore 09:00 – sede di selezione: Via </w:t>
      </w:r>
      <w:r w:rsidR="00F03310">
        <w:rPr>
          <w:rFonts w:asciiTheme="minorHAnsi" w:hAnsiTheme="minorHAnsi" w:cstheme="minorHAnsi"/>
          <w:sz w:val="22"/>
          <w:szCs w:val="22"/>
        </w:rPr>
        <w:t>Guicciardini, 6/8/10 – Mussomeli (CL)</w:t>
      </w:r>
      <w:r w:rsidRPr="00F54B6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1635D1" w:rsidRPr="00002F87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1635D1" w:rsidRPr="00432756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1635D1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F03310" w:rsidRDefault="00F03310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F03310" w:rsidRDefault="00F03310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3580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>
        <w:rPr>
          <w:rFonts w:asciiTheme="minorHAnsi" w:hAnsiTheme="minorHAnsi" w:cstheme="minorHAnsi"/>
          <w:i/>
          <w:u w:val="single"/>
        </w:rPr>
        <w:t>Via Guicciardini</w:t>
      </w:r>
      <w:r w:rsidR="000D28AE">
        <w:rPr>
          <w:rFonts w:asciiTheme="minorHAnsi" w:hAnsiTheme="minorHAnsi" w:cstheme="minorHAnsi"/>
          <w:i/>
          <w:u w:val="single"/>
        </w:rPr>
        <w:t xml:space="preserve">, </w:t>
      </w:r>
      <w:r>
        <w:rPr>
          <w:rFonts w:asciiTheme="minorHAnsi" w:hAnsiTheme="minorHAnsi" w:cstheme="minorHAnsi"/>
          <w:i/>
          <w:u w:val="single"/>
        </w:rPr>
        <w:t xml:space="preserve"> 6/8/10</w:t>
      </w:r>
      <w:r w:rsidR="000D28AE">
        <w:rPr>
          <w:rFonts w:asciiTheme="minorHAnsi" w:hAnsiTheme="minorHAnsi" w:cstheme="minorHAnsi"/>
          <w:i/>
          <w:u w:val="single"/>
        </w:rPr>
        <w:t xml:space="preserve"> - </w:t>
      </w:r>
      <w:r>
        <w:rPr>
          <w:rFonts w:asciiTheme="minorHAnsi" w:hAnsiTheme="minorHAnsi" w:cstheme="minorHAnsi"/>
          <w:i/>
          <w:u w:val="single"/>
        </w:rPr>
        <w:t>Mussomeli (CL)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1635D1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1635D1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1635D1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1635D1" w:rsidRPr="00F54B6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19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20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</w:t>
      </w:r>
      <w:r w:rsidRPr="00F54B66">
        <w:rPr>
          <w:rFonts w:asciiTheme="minorHAnsi" w:hAnsiTheme="minorHAnsi" w:cstheme="minorHAnsi"/>
          <w:sz w:val="22"/>
          <w:szCs w:val="22"/>
        </w:rPr>
        <w:t xml:space="preserve">termine improrogabile del giorno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 xml:space="preserve">/10/2021 ore 09:00 – sede di selezione: Via </w:t>
      </w:r>
      <w:r w:rsidR="00F03310">
        <w:rPr>
          <w:rFonts w:asciiTheme="minorHAnsi" w:hAnsiTheme="minorHAnsi" w:cstheme="minorHAnsi"/>
          <w:sz w:val="22"/>
          <w:szCs w:val="22"/>
        </w:rPr>
        <w:t>Guicciardini, 6/8/10 – Mussomeli (CL)</w:t>
      </w:r>
      <w:r w:rsidRPr="00F54B6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1635D1" w:rsidRPr="00002F87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1635D1" w:rsidRPr="00432756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1635D1" w:rsidRDefault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F03310" w:rsidRDefault="00F03310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F03310" w:rsidRDefault="00F03310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4804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CS549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OPERATORE SOCIO ASSISTENZIALE</w:t>
      </w:r>
    </w:p>
    <w:p w:rsidR="001635D1" w:rsidRPr="00432756" w:rsidRDefault="001635D1" w:rsidP="001635D1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>
        <w:rPr>
          <w:rFonts w:asciiTheme="minorHAnsi" w:hAnsiTheme="minorHAnsi" w:cstheme="minorHAnsi"/>
          <w:i/>
          <w:u w:val="single"/>
        </w:rPr>
        <w:t>Via Termini</w:t>
      </w:r>
      <w:r w:rsidR="000D28AE">
        <w:rPr>
          <w:rFonts w:asciiTheme="minorHAnsi" w:hAnsiTheme="minorHAnsi" w:cstheme="minorHAnsi"/>
          <w:i/>
          <w:u w:val="single"/>
        </w:rPr>
        <w:t>,</w:t>
      </w:r>
      <w:r>
        <w:rPr>
          <w:rFonts w:asciiTheme="minorHAnsi" w:hAnsiTheme="minorHAnsi" w:cstheme="minorHAnsi"/>
          <w:i/>
          <w:u w:val="single"/>
        </w:rPr>
        <w:t xml:space="preserve"> 19 </w:t>
      </w:r>
      <w:r w:rsidR="000D28AE">
        <w:rPr>
          <w:rFonts w:asciiTheme="minorHAnsi" w:hAnsiTheme="minorHAnsi" w:cstheme="minorHAnsi"/>
          <w:i/>
          <w:u w:val="single"/>
        </w:rPr>
        <w:t xml:space="preserve">- </w:t>
      </w:r>
      <w:r>
        <w:rPr>
          <w:rFonts w:asciiTheme="minorHAnsi" w:hAnsiTheme="minorHAnsi" w:cstheme="minorHAnsi"/>
          <w:i/>
          <w:u w:val="single"/>
        </w:rPr>
        <w:t>Campobello di Licata (AG)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>
        <w:rPr>
          <w:rFonts w:asciiTheme="minorHAnsi" w:hAnsiTheme="minorHAnsi" w:cstheme="minorHAnsi"/>
          <w:i/>
          <w:color w:val="000000"/>
          <w:u w:val="single"/>
        </w:rPr>
        <w:t>5</w:t>
      </w: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1635D1" w:rsidRPr="00432756" w:rsidRDefault="001635D1" w:rsidP="001635D1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1635D1" w:rsidRPr="00432756" w:rsidRDefault="001635D1" w:rsidP="001635D1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1635D1" w:rsidRPr="00432756" w:rsidRDefault="001635D1" w:rsidP="001635D1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Tabella di riepilogo articolazione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corso</w:t>
      </w:r>
    </w:p>
    <w:tbl>
      <w:tblPr>
        <w:tblW w:w="9894" w:type="dxa"/>
        <w:tblInd w:w="-5" w:type="dxa"/>
        <w:tblLayout w:type="fixed"/>
        <w:tblLook w:val="0000"/>
      </w:tblPr>
      <w:tblGrid>
        <w:gridCol w:w="8477"/>
        <w:gridCol w:w="1417"/>
      </w:tblGrid>
      <w:tr w:rsidR="001635D1" w:rsidRPr="00432756" w:rsidTr="001635D1">
        <w:trPr>
          <w:cantSplit/>
          <w:tblHeader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1635D1" w:rsidRPr="00432756" w:rsidTr="001635D1">
        <w:trPr>
          <w:trHeight w:val="420"/>
        </w:trPr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igiene alimentare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igiene e sostenibilità ambientale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Nozioni di fisiologia e patologia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Pari opportunità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Deontologia delle professioni sociali e sanitarie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Inglese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L'assistenza alla persona: la gestione di interventi igienico sanitari ed il supporto nelle attività domestico alberghiere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50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Relazione d'aiuto ed empowerment rivolto all'utenza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Prevenzione degli incidenti e attività di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Organizzazione dei servizi socio sanitari ruolo e funzioni dell'operatore socio assistenziale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lastRenderedPageBreak/>
              <w:t>Elementi di igiene personale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Elementi di primo soccorso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2756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Elementi di economia domestica e di gestione del bilancio domestico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Teorie e tecniche di gestione di conflitti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Tecniche della comunicazione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Psicologia sociale e delle relazioni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Igiene e sicurezza sul luogo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36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Cultura d'impresa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432756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1635D1" w:rsidRPr="00432756" w:rsidTr="001635D1"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D1" w:rsidRPr="00432756" w:rsidRDefault="001635D1" w:rsidP="001635D1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2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630</w:t>
            </w:r>
          </w:p>
        </w:tc>
      </w:tr>
    </w:tbl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210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i/>
          <w:color w:val="000000"/>
          <w:sz w:val="22"/>
          <w:szCs w:val="22"/>
          <w:shd w:val="clear" w:color="auto" w:fill="FFFF00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840</w:t>
      </w:r>
    </w:p>
    <w:p w:rsidR="001635D1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1635D1" w:rsidRPr="00432756" w:rsidRDefault="001635D1" w:rsidP="001635D1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1635D1" w:rsidRPr="00F54B6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21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22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</w:t>
      </w:r>
      <w:r w:rsidRPr="00F54B66">
        <w:rPr>
          <w:rFonts w:asciiTheme="minorHAnsi" w:hAnsiTheme="minorHAnsi" w:cstheme="minorHAnsi"/>
          <w:sz w:val="22"/>
          <w:szCs w:val="22"/>
        </w:rPr>
        <w:t xml:space="preserve">termine improrogabile del giorno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/10/2021</w:t>
      </w:r>
      <w:r w:rsidRPr="00F54B66">
        <w:rPr>
          <w:rFonts w:asciiTheme="minorHAnsi" w:hAnsiTheme="minorHAnsi" w:cstheme="minorHAnsi"/>
          <w:sz w:val="22"/>
          <w:szCs w:val="22"/>
        </w:rPr>
        <w:t xml:space="preserve"> ore </w:t>
      </w:r>
      <w:r w:rsidRPr="00F54B6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F54B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F54B66">
        <w:rPr>
          <w:rFonts w:asciiTheme="minorHAnsi" w:hAnsiTheme="minorHAnsi" w:cstheme="minorHAnsi"/>
          <w:sz w:val="22"/>
          <w:szCs w:val="22"/>
        </w:rPr>
        <w:t>Eventuale selezione è prevista: 1</w:t>
      </w:r>
      <w:r w:rsidR="00A41EA6">
        <w:rPr>
          <w:rFonts w:asciiTheme="minorHAnsi" w:hAnsiTheme="minorHAnsi" w:cstheme="minorHAnsi"/>
          <w:sz w:val="22"/>
          <w:szCs w:val="22"/>
        </w:rPr>
        <w:t>3</w:t>
      </w:r>
      <w:r w:rsidRPr="00F54B66">
        <w:rPr>
          <w:rFonts w:asciiTheme="minorHAnsi" w:hAnsiTheme="minorHAnsi" w:cstheme="minorHAnsi"/>
          <w:sz w:val="22"/>
          <w:szCs w:val="22"/>
        </w:rPr>
        <w:t xml:space="preserve">/10/2021 ore 09:00 – sede di selezione: Via </w:t>
      </w:r>
      <w:r w:rsidR="00F03310">
        <w:rPr>
          <w:rFonts w:asciiTheme="minorHAnsi" w:hAnsiTheme="minorHAnsi" w:cstheme="minorHAnsi"/>
          <w:sz w:val="22"/>
          <w:szCs w:val="22"/>
        </w:rPr>
        <w:t>Termini, 19 – Campobello di Licata (AG)</w:t>
      </w:r>
      <w:r w:rsidRPr="00F54B66">
        <w:rPr>
          <w:rFonts w:asciiTheme="minorHAnsi" w:hAnsiTheme="minorHAnsi" w:cstheme="minorHAnsi"/>
          <w:sz w:val="22"/>
          <w:szCs w:val="22"/>
        </w:rPr>
        <w:t>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>MODALITA’ DI SELEZIONE</w:t>
      </w:r>
    </w:p>
    <w:p w:rsidR="001635D1" w:rsidRPr="00002F87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ai sensi delle disposizioni vigenti: a parità di risultato prevarrà l’anzianità di disoccupazione/inoccupazione ed, in subordine, il genere femminile. 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1635D1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1635D1" w:rsidRPr="00432756" w:rsidRDefault="001635D1" w:rsidP="001635D1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1635D1" w:rsidRPr="00432756" w:rsidRDefault="001635D1" w:rsidP="001635D1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1635D1" w:rsidRDefault="001635D1" w:rsidP="001635D1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vigente.</w:t>
      </w:r>
    </w:p>
    <w:p w:rsidR="00F03310" w:rsidRDefault="00F03310" w:rsidP="00E54963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F03310" w:rsidRDefault="00F03310" w:rsidP="00E54963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lastRenderedPageBreak/>
        <w:t xml:space="preserve">DESTINATARI E REQUISITI DI AMMISSIONE </w:t>
      </w:r>
    </w:p>
    <w:p w:rsidR="00E54963" w:rsidRPr="00432756" w:rsidRDefault="00E54963" w:rsidP="00E54963">
      <w:pPr>
        <w:autoSpaceDE w:val="0"/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 xml:space="preserve">ALL’EDIZIONE: </w:t>
      </w:r>
      <w:r w:rsidRPr="00432756">
        <w:rPr>
          <w:rFonts w:asciiTheme="minorHAnsi" w:hAnsiTheme="minorHAnsi" w:cstheme="minorHAnsi"/>
          <w:b/>
          <w:bCs/>
          <w:color w:val="000000"/>
          <w:sz w:val="14"/>
          <w:szCs w:val="14"/>
        </w:rPr>
        <w:t xml:space="preserve"> </w:t>
      </w:r>
      <w:r w:rsidRPr="00432756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>
        <w:rPr>
          <w:rFonts w:asciiTheme="minorHAnsi" w:hAnsiTheme="minorHAnsi" w:cstheme="minorHAnsi"/>
          <w:b/>
          <w:bCs/>
          <w:color w:val="000000"/>
          <w:u w:val="single"/>
        </w:rPr>
        <w:t>3617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- CORSO: </w:t>
      </w:r>
      <w:r w:rsidRPr="00E764FA">
        <w:rPr>
          <w:rFonts w:asciiTheme="minorHAnsi" w:hAnsiTheme="minorHAnsi" w:cstheme="minorHAnsi"/>
          <w:b/>
          <w:bCs/>
          <w:color w:val="000000"/>
          <w:u w:val="single"/>
        </w:rPr>
        <w:t>CS</w:t>
      </w:r>
      <w:r>
        <w:rPr>
          <w:rFonts w:asciiTheme="minorHAnsi" w:hAnsiTheme="minorHAnsi" w:cstheme="minorHAnsi"/>
          <w:b/>
          <w:bCs/>
          <w:color w:val="000000"/>
          <w:u w:val="single"/>
        </w:rPr>
        <w:t>1001</w:t>
      </w:r>
      <w:r>
        <w:rPr>
          <w:rFonts w:asciiTheme="minorHAnsi" w:hAnsiTheme="minorHAnsi" w:cstheme="minorHAnsi"/>
          <w:b/>
          <w:bCs/>
          <w:color w:val="000000"/>
        </w:rPr>
        <w:t xml:space="preserve"> -</w:t>
      </w:r>
      <w:r w:rsidRPr="00432756">
        <w:rPr>
          <w:rFonts w:asciiTheme="minorHAnsi" w:hAnsiTheme="minorHAnsi" w:cstheme="minorHAnsi"/>
          <w:b/>
          <w:bCs/>
          <w:color w:val="000000"/>
        </w:rPr>
        <w:t xml:space="preserve">  TITOLO: </w:t>
      </w:r>
      <w:r w:rsidRPr="00585EED">
        <w:rPr>
          <w:rFonts w:asciiTheme="minorHAnsi" w:hAnsiTheme="minorHAnsi" w:cstheme="minorHAnsi"/>
          <w:b/>
          <w:bCs/>
          <w:color w:val="000000"/>
          <w:u w:val="single"/>
        </w:rPr>
        <w:t>COLLABORATORE DI CUCINA</w:t>
      </w:r>
    </w:p>
    <w:p w:rsidR="00E54963" w:rsidRDefault="00E54963" w:rsidP="00E54963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E54963" w:rsidRDefault="00E54963" w:rsidP="00E54963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Titolo conseguito: </w:t>
      </w:r>
      <w:r>
        <w:rPr>
          <w:rFonts w:asciiTheme="minorHAnsi" w:hAnsiTheme="minorHAnsi" w:cstheme="minorHAnsi"/>
          <w:i/>
          <w:color w:val="000000"/>
          <w:u w:val="single"/>
        </w:rPr>
        <w:t>Attestato di qualifica</w:t>
      </w: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Sede di svolgimento: </w:t>
      </w:r>
      <w:r w:rsidRPr="00432756">
        <w:rPr>
          <w:rFonts w:asciiTheme="minorHAnsi" w:hAnsiTheme="minorHAnsi" w:cstheme="minorHAnsi"/>
          <w:i/>
          <w:u w:val="single"/>
        </w:rPr>
        <w:t xml:space="preserve">Via </w:t>
      </w:r>
      <w:r>
        <w:rPr>
          <w:rFonts w:asciiTheme="minorHAnsi" w:hAnsiTheme="minorHAnsi" w:cstheme="minorHAnsi"/>
          <w:i/>
          <w:u w:val="single"/>
        </w:rPr>
        <w:t xml:space="preserve">Termini, 19 </w:t>
      </w:r>
      <w:r w:rsidRPr="00432756">
        <w:rPr>
          <w:rFonts w:asciiTheme="minorHAnsi" w:hAnsiTheme="minorHAnsi" w:cstheme="minorHAnsi"/>
          <w:i/>
          <w:u w:val="single"/>
        </w:rPr>
        <w:t xml:space="preserve"> – </w:t>
      </w:r>
      <w:r>
        <w:rPr>
          <w:rFonts w:asciiTheme="minorHAnsi" w:hAnsiTheme="minorHAnsi" w:cstheme="minorHAnsi"/>
          <w:i/>
          <w:u w:val="single"/>
        </w:rPr>
        <w:t>92023 Campobello di Licata (Ag</w:t>
      </w:r>
      <w:r w:rsidRPr="00432756">
        <w:rPr>
          <w:rFonts w:asciiTheme="minorHAnsi" w:hAnsiTheme="minorHAnsi" w:cstheme="minorHAnsi"/>
          <w:i/>
          <w:u w:val="single"/>
        </w:rPr>
        <w:t>)</w:t>
      </w: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i/>
          <w:color w:val="000000"/>
          <w:u w:val="single"/>
        </w:rPr>
      </w:pPr>
      <w:r w:rsidRPr="00432756">
        <w:rPr>
          <w:rFonts w:asciiTheme="minorHAnsi" w:hAnsiTheme="minorHAnsi" w:cstheme="minorHAnsi"/>
          <w:i/>
          <w:color w:val="000000"/>
        </w:rPr>
        <w:t xml:space="preserve">Numero di partecipanti: </w:t>
      </w:r>
      <w:r>
        <w:rPr>
          <w:rFonts w:asciiTheme="minorHAnsi" w:hAnsiTheme="minorHAnsi" w:cstheme="minorHAnsi"/>
          <w:i/>
          <w:color w:val="000000"/>
          <w:u w:val="single"/>
        </w:rPr>
        <w:t>2</w:t>
      </w:r>
    </w:p>
    <w:p w:rsidR="00E54963" w:rsidRPr="00432756" w:rsidRDefault="00E54963" w:rsidP="00E54963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 xml:space="preserve">Sono destinatari delle attività formative dell’Avviso, le persone in età lavorativa, le persone in cerca di prima occupazione, i disoccupati, inclusi i disoccupati di lunga durata in possesso, al momento della candidatura per la partecipazione al percorso formativo, siano in possesso dei seguenti requisiti: </w:t>
      </w:r>
    </w:p>
    <w:p w:rsidR="00E54963" w:rsidRPr="00432756" w:rsidRDefault="00E54963" w:rsidP="00E54963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essere residenti o domiciliati in Sicilia;</w:t>
      </w:r>
    </w:p>
    <w:p w:rsidR="00E54963" w:rsidRPr="00432756" w:rsidRDefault="00E54963" w:rsidP="00E54963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avere un’età compresa tra un minimo di 18 anni e un massimo di 65 anni compiuti;</w:t>
      </w:r>
    </w:p>
    <w:p w:rsidR="00E54963" w:rsidRPr="00432756" w:rsidRDefault="00E54963" w:rsidP="00E54963">
      <w:pPr>
        <w:numPr>
          <w:ilvl w:val="0"/>
          <w:numId w:val="4"/>
        </w:numPr>
        <w:autoSpaceDE w:val="0"/>
        <w:spacing w:after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</w:rPr>
        <w:t>avere il titolo di studio minimo di Scuola secondaria di I grado, indicato nell’</w:t>
      </w:r>
      <w:r w:rsidRPr="00432756">
        <w:rPr>
          <w:rFonts w:asciiTheme="minorHAnsi" w:hAnsiTheme="minorHAnsi" w:cstheme="minorHAnsi"/>
          <w:b/>
        </w:rPr>
        <w:t>Allegato A</w:t>
      </w:r>
      <w:r w:rsidRPr="00432756">
        <w:rPr>
          <w:rFonts w:asciiTheme="minorHAnsi" w:hAnsiTheme="minorHAnsi" w:cstheme="minorHAnsi"/>
        </w:rPr>
        <w:t xml:space="preserve"> </w:t>
      </w:r>
      <w:r w:rsidRPr="00432756">
        <w:rPr>
          <w:rFonts w:asciiTheme="minorHAnsi" w:hAnsiTheme="minorHAnsi" w:cstheme="minorHAnsi"/>
          <w:b/>
        </w:rPr>
        <w:t>“Elenco delle qualificazioni”</w:t>
      </w:r>
      <w:r w:rsidRPr="00432756">
        <w:rPr>
          <w:rFonts w:asciiTheme="minorHAnsi" w:hAnsiTheme="minorHAnsi" w:cstheme="minorHAnsi"/>
        </w:rPr>
        <w:t xml:space="preserve"> in corrispondenza del profilo di riferimento.</w:t>
      </w:r>
    </w:p>
    <w:p w:rsidR="00E54963" w:rsidRPr="00432756" w:rsidRDefault="00E54963" w:rsidP="00E54963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Non sono inclusi, tra i destinatari dell’Avviso, gli occupati. In caso di cittadini non comunitari, è richiesto il possesso di regolare permesso di soggiorno in corso di validità.</w:t>
      </w:r>
    </w:p>
    <w:p w:rsidR="00E54963" w:rsidRPr="00432756" w:rsidRDefault="00E54963" w:rsidP="00E54963">
      <w:pPr>
        <w:autoSpaceDE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E54963" w:rsidRPr="00432756" w:rsidRDefault="00E54963" w:rsidP="00E54963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I suddetti requisiti devono essere posseduti alla data di presentazione della candidatura e possono essere comprovati con dichiarazioni, contestuali all’istanza, sottoscritte dall’interessato e prodotte in sostituzione delle normali certificazioni, secondo le modalità previste dal D.P.R. 28 dicembre 2000 n. 445.</w:t>
      </w:r>
    </w:p>
    <w:p w:rsidR="00E54963" w:rsidRPr="00432756" w:rsidRDefault="00E54963" w:rsidP="00E54963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</w:p>
    <w:p w:rsidR="00E54963" w:rsidRPr="00432756" w:rsidRDefault="00E54963" w:rsidP="00E54963">
      <w:pPr>
        <w:autoSpaceDE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32756">
        <w:rPr>
          <w:rFonts w:asciiTheme="minorHAnsi" w:hAnsiTheme="minorHAnsi" w:cstheme="minorHAnsi"/>
          <w:color w:val="000000"/>
        </w:rPr>
        <w:t>Si precisa che un allievo non può essere iscritto contemporaneamente a più di un corso, pena l’esclusione dell’allievo da tutti i corsi a cui risulta iscritto.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54963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ARTICOLAZIONE DEL CORSO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Tabella di riepilogo articolazione del corso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COLL. CUCINA</w:t>
      </w:r>
    </w:p>
    <w:tbl>
      <w:tblPr>
        <w:tblW w:w="0" w:type="auto"/>
        <w:tblInd w:w="-5" w:type="dxa"/>
        <w:tblLayout w:type="fixed"/>
        <w:tblLook w:val="0000"/>
      </w:tblPr>
      <w:tblGrid>
        <w:gridCol w:w="7485"/>
        <w:gridCol w:w="2303"/>
      </w:tblGrid>
      <w:tr w:rsidR="00E54963" w:rsidRPr="001358E3" w:rsidTr="00970E39">
        <w:trPr>
          <w:cantSplit/>
          <w:tblHeader/>
        </w:trPr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85E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Titolo del modulo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63" w:rsidRPr="00585EED" w:rsidRDefault="00E54963" w:rsidP="00970E39">
            <w:pPr>
              <w:pStyle w:val="Corpodeltesto31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85E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Ore Aula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Normative di sicurezza, igiene, salvaguardia ambientale di settore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Tecniche di comunicazione organizzativa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Inglese tecnico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 xml:space="preserve">Gastronomia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Processi, strumenti e attrezzature per la pianificazione e organizzazione del lavoro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Igiene degli alimenti e normative di riferimento per gli operatori di settore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Processi e cicli del settore ristorativo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40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Tecniche e strumenti di preparazione delle pietanze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30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Elementi di merceologia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lastRenderedPageBreak/>
              <w:t>Igiene e sicurezza sul luogo di lavoro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12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Alfabetizzazione informatica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32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Mondo del lavoro e spendibilità della professione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20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Progettualità professionale e dinamiche di relazione nel mondo del lavoro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18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Cultura d’impresa e pari opportunità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85EED">
              <w:rPr>
                <w:rFonts w:asciiTheme="minorHAnsi" w:hAnsiTheme="minorHAnsi" w:cstheme="minorHAnsi"/>
                <w:lang w:eastAsia="it-IT"/>
              </w:rPr>
              <w:t>18</w:t>
            </w:r>
          </w:p>
        </w:tc>
      </w:tr>
      <w:tr w:rsidR="00E54963" w:rsidRPr="001358E3" w:rsidTr="00970E39"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85E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complessivo in ore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63" w:rsidRPr="00585EED" w:rsidRDefault="00E54963" w:rsidP="00970E39">
            <w:pPr>
              <w:pStyle w:val="Corpodeltesto31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85E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</w:t>
            </w:r>
          </w:p>
        </w:tc>
      </w:tr>
    </w:tbl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54963" w:rsidRPr="00585EED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85E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Ore stage prevista: 200</w:t>
      </w:r>
    </w:p>
    <w:p w:rsidR="00E54963" w:rsidRPr="00AA67E4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85E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Durata complessiva del corso: 600 ore</w:t>
      </w:r>
      <w:r w:rsidRPr="00AA67E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54963" w:rsidRDefault="00E54963" w:rsidP="00E54963">
      <w:pPr>
        <w:autoSpaceDE w:val="0"/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jc w:val="both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MODALITÀ DI ISCRIZIONE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domanda di ammissione al corso, presentata in carta semplice sulla base del modello </w:t>
      </w:r>
      <w:r w:rsidRPr="00432756">
        <w:rPr>
          <w:rFonts w:asciiTheme="minorHAnsi" w:hAnsiTheme="minorHAnsi" w:cstheme="minorHAnsi"/>
          <w:b/>
          <w:sz w:val="22"/>
          <w:szCs w:val="22"/>
        </w:rPr>
        <w:t>Scheda rilevazione dati destinatari</w:t>
      </w:r>
      <w:r w:rsidRPr="00432756">
        <w:rPr>
          <w:rFonts w:asciiTheme="minorHAnsi" w:hAnsiTheme="minorHAnsi" w:cstheme="minorHAnsi"/>
          <w:sz w:val="22"/>
          <w:szCs w:val="22"/>
        </w:rPr>
        <w:t>.</w:t>
      </w:r>
    </w:p>
    <w:p w:rsidR="00E54963" w:rsidRPr="00432756" w:rsidRDefault="00E54963" w:rsidP="00E54963">
      <w:pPr>
        <w:pStyle w:val="Corpodeltesto31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Il candidato dovrà apporre in calce alla domanda la propria firma e allegare la seguente documentazione:</w:t>
      </w:r>
    </w:p>
    <w:p w:rsidR="00E54963" w:rsidRPr="00432756" w:rsidRDefault="00E54963" w:rsidP="00E54963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di un documento di riconoscimento in corso di validità;</w:t>
      </w:r>
    </w:p>
    <w:p w:rsidR="00E54963" w:rsidRPr="00432756" w:rsidRDefault="00E54963" w:rsidP="00E54963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codice fiscale;</w:t>
      </w:r>
    </w:p>
    <w:p w:rsidR="00E54963" w:rsidRPr="00432756" w:rsidRDefault="00E54963" w:rsidP="00E54963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</w:rPr>
        <w:t>Dichiarazione di Immediata Disponibilità al lavoro (DID) rilasciata dal Centro per l’Impiego</w:t>
      </w:r>
      <w:r w:rsidRPr="00432756">
        <w:rPr>
          <w:rFonts w:asciiTheme="minorHAnsi" w:hAnsiTheme="minorHAnsi" w:cstheme="minorHAnsi"/>
          <w:sz w:val="22"/>
          <w:szCs w:val="22"/>
        </w:rPr>
        <w:t>;</w:t>
      </w:r>
    </w:p>
    <w:p w:rsidR="00E54963" w:rsidRPr="00432756" w:rsidRDefault="00E54963" w:rsidP="00E54963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copia del titolo di studio o dichiarazione di equipollenza;</w:t>
      </w:r>
    </w:p>
    <w:p w:rsidR="00E54963" w:rsidRPr="00432756" w:rsidRDefault="00E54963" w:rsidP="00E54963">
      <w:pPr>
        <w:pStyle w:val="Corpodeltesto31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formato europeo sottoscritto.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Sono ritenute nulle le domande prive di sottoscrizione o mancanti anche di uno solo dei documenti richiesti o le domande incomplete nel contenuto.</w:t>
      </w:r>
    </w:p>
    <w:p w:rsidR="00E54963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La domanda può essere presentata direttamente presso la sede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>dell'</w:t>
      </w:r>
      <w:r w:rsidRPr="00432756">
        <w:rPr>
          <w:rFonts w:asciiTheme="minorHAnsi" w:hAnsiTheme="minorHAnsi" w:cstheme="minorHAnsi"/>
          <w:b/>
          <w:sz w:val="22"/>
          <w:szCs w:val="22"/>
          <w:u w:val="single"/>
        </w:rPr>
        <w:t xml:space="preserve">A.I.C.S. Formazione Professionale - Via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Mazzini 104 – Agrigento (Ag)</w:t>
      </w:r>
      <w:r w:rsidRPr="00432756">
        <w:rPr>
          <w:rFonts w:asciiTheme="minorHAnsi" w:hAnsiTheme="minorHAnsi" w:cstheme="minorHAnsi"/>
          <w:sz w:val="22"/>
          <w:szCs w:val="22"/>
        </w:rPr>
        <w:t>,</w:t>
      </w:r>
      <w:r w:rsidRPr="004327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tramite pec all’indirizzo </w:t>
      </w:r>
      <w:hyperlink r:id="rId23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aicsfp@postecert.it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o tramite email all’indirizzo </w:t>
      </w:r>
      <w:hyperlink r:id="rId24" w:history="1">
        <w:r w:rsidRPr="00432756">
          <w:rPr>
            <w:rStyle w:val="Collegamentoipertestuale"/>
            <w:rFonts w:asciiTheme="minorHAnsi" w:hAnsiTheme="minorHAnsi" w:cstheme="minorHAnsi"/>
            <w:sz w:val="22"/>
            <w:szCs w:val="22"/>
          </w:rPr>
          <w:t>aicsfp@alice.it</w:t>
        </w:r>
      </w:hyperlink>
      <w:r w:rsidRPr="00432756">
        <w:rPr>
          <w:rFonts w:asciiTheme="minorHAnsi" w:hAnsiTheme="minorHAnsi" w:cstheme="minorHAnsi"/>
          <w:sz w:val="22"/>
          <w:szCs w:val="22"/>
        </w:rPr>
        <w:t xml:space="preserve"> entro il termine improrogabile del giorno </w:t>
      </w:r>
      <w:r w:rsidR="00A41EA6">
        <w:rPr>
          <w:rFonts w:asciiTheme="minorHAnsi" w:hAnsiTheme="minorHAnsi" w:cstheme="minorHAnsi"/>
          <w:sz w:val="22"/>
          <w:szCs w:val="22"/>
          <w:u w:val="single"/>
        </w:rPr>
        <w:t>1</w:t>
      </w:r>
      <w:r>
        <w:rPr>
          <w:rFonts w:asciiTheme="minorHAnsi" w:hAnsiTheme="minorHAnsi" w:cstheme="minorHAnsi"/>
          <w:sz w:val="22"/>
          <w:szCs w:val="22"/>
          <w:u w:val="single"/>
        </w:rPr>
        <w:t>2/10/2021</w:t>
      </w:r>
      <w:r w:rsidRPr="00432756">
        <w:rPr>
          <w:rFonts w:asciiTheme="minorHAnsi" w:hAnsiTheme="minorHAnsi" w:cstheme="minorHAnsi"/>
          <w:sz w:val="22"/>
          <w:szCs w:val="22"/>
        </w:rPr>
        <w:t xml:space="preserve"> ore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12:00</w:t>
      </w:r>
      <w:r w:rsidRPr="0043275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Eventuale </w:t>
      </w:r>
      <w:r w:rsidRPr="00432756">
        <w:rPr>
          <w:rFonts w:asciiTheme="minorHAnsi" w:hAnsiTheme="minorHAnsi" w:cstheme="minorHAnsi"/>
          <w:sz w:val="22"/>
          <w:szCs w:val="22"/>
        </w:rPr>
        <w:t>sele</w:t>
      </w:r>
      <w:r w:rsidR="00A41EA6">
        <w:rPr>
          <w:rFonts w:asciiTheme="minorHAnsi" w:hAnsiTheme="minorHAnsi" w:cstheme="minorHAnsi"/>
          <w:sz w:val="22"/>
          <w:szCs w:val="22"/>
        </w:rPr>
        <w:t>zione è prevista: 13</w:t>
      </w:r>
      <w:r>
        <w:rPr>
          <w:rFonts w:asciiTheme="minorHAnsi" w:hAnsiTheme="minorHAnsi" w:cstheme="minorHAnsi"/>
          <w:sz w:val="22"/>
          <w:szCs w:val="22"/>
        </w:rPr>
        <w:t>/10/2021</w:t>
      </w:r>
      <w:r w:rsidRPr="00432756">
        <w:rPr>
          <w:rFonts w:asciiTheme="minorHAnsi" w:hAnsiTheme="minorHAnsi" w:cstheme="minorHAnsi"/>
          <w:sz w:val="22"/>
          <w:szCs w:val="22"/>
        </w:rPr>
        <w:t xml:space="preserve"> ore </w:t>
      </w:r>
      <w:r>
        <w:rPr>
          <w:rFonts w:asciiTheme="minorHAnsi" w:hAnsiTheme="minorHAnsi" w:cstheme="minorHAnsi"/>
          <w:sz w:val="22"/>
          <w:szCs w:val="22"/>
        </w:rPr>
        <w:t>09</w:t>
      </w:r>
      <w:r w:rsidRPr="00432756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432756">
        <w:rPr>
          <w:rFonts w:asciiTheme="minorHAnsi" w:hAnsiTheme="minorHAnsi" w:cstheme="minorHAnsi"/>
          <w:sz w:val="22"/>
          <w:szCs w:val="22"/>
        </w:rPr>
        <w:t xml:space="preserve">0 – sede di selezione: Via </w:t>
      </w:r>
      <w:r w:rsidR="00F03310">
        <w:rPr>
          <w:rFonts w:asciiTheme="minorHAnsi" w:hAnsiTheme="minorHAnsi" w:cstheme="minorHAnsi"/>
          <w:sz w:val="22"/>
          <w:szCs w:val="22"/>
        </w:rPr>
        <w:t>Termini, 19 – Campobello di Licata (AG).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Nel caso di trasmissione per raccomandata non farà fede il timbro postale di invio ma quello di ricezione.</w:t>
      </w:r>
    </w:p>
    <w:p w:rsidR="00A41EA6" w:rsidRDefault="00E54963" w:rsidP="00F03310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Le istanze pervenute oltre il predetto termine saranno acquisite con data certa e protocollate, e saranno prese in considerazione al fine di eventuali subentri, secondo l’ordine cronologico, nel caso in cui non sia stato raggiunto il 30% del monte ore corso previsto e siano esaurite le candidature dei soggetti che hanno partecipato alla selezione. </w:t>
      </w: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i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MODALITA’ DI SELEZIONE</w:t>
      </w:r>
    </w:p>
    <w:p w:rsidR="00E54963" w:rsidRPr="00002F87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In caso di doman</w:t>
      </w:r>
      <w:r>
        <w:rPr>
          <w:rFonts w:asciiTheme="minorHAnsi" w:hAnsiTheme="minorHAnsi" w:cstheme="minorHAnsi"/>
          <w:sz w:val="22"/>
          <w:szCs w:val="22"/>
        </w:rPr>
        <w:t xml:space="preserve">de di partecipazione superiori ai posti disponibili </w:t>
      </w:r>
      <w:r w:rsidRPr="00432756">
        <w:rPr>
          <w:rFonts w:asciiTheme="minorHAnsi" w:hAnsiTheme="minorHAnsi" w:cstheme="minorHAnsi"/>
          <w:sz w:val="22"/>
          <w:szCs w:val="22"/>
        </w:rPr>
        <w:t>si procederà a selezione mediante colloqui individuali che oltre ad approfondire la conoscenza del curriculum formativo/professionale dei candidati saranno volti ad esplorare le competenze possedute dagli stessi, l’orientamento motivazionale e di carriera, l’assertività e la competitività professionale e modi di affront</w:t>
      </w:r>
      <w:r>
        <w:rPr>
          <w:rFonts w:asciiTheme="minorHAnsi" w:hAnsiTheme="minorHAnsi" w:cstheme="minorHAnsi"/>
          <w:sz w:val="22"/>
          <w:szCs w:val="22"/>
        </w:rPr>
        <w:t xml:space="preserve">are le situazioni conflittuali.                      I </w:t>
      </w:r>
      <w:r w:rsidRPr="00432756">
        <w:rPr>
          <w:rFonts w:asciiTheme="minorHAnsi" w:hAnsiTheme="minorHAnsi" w:cstheme="minorHAnsi"/>
          <w:sz w:val="22"/>
          <w:szCs w:val="22"/>
        </w:rPr>
        <w:t xml:space="preserve">candidati </w:t>
      </w:r>
      <w:r>
        <w:rPr>
          <w:rFonts w:asciiTheme="minorHAnsi" w:hAnsiTheme="minorHAnsi" w:cstheme="minorHAnsi"/>
          <w:sz w:val="22"/>
          <w:szCs w:val="22"/>
        </w:rPr>
        <w:t xml:space="preserve">saranno scelti </w:t>
      </w:r>
      <w:r w:rsidRPr="00432756">
        <w:rPr>
          <w:rFonts w:asciiTheme="minorHAnsi" w:hAnsiTheme="minorHAnsi" w:cstheme="minorHAnsi"/>
          <w:sz w:val="22"/>
          <w:szCs w:val="22"/>
        </w:rPr>
        <w:t xml:space="preserve">garantendo l’applicazione del principio di pari opportunità e non discriminazione </w:t>
      </w:r>
      <w:r w:rsidRPr="00432756">
        <w:rPr>
          <w:rFonts w:asciiTheme="minorHAnsi" w:hAnsiTheme="minorHAnsi" w:cstheme="minorHAnsi"/>
          <w:sz w:val="22"/>
          <w:szCs w:val="22"/>
        </w:rPr>
        <w:lastRenderedPageBreak/>
        <w:t xml:space="preserve">ai sensi delle disposizioni vigenti: a parità di risultato prevarrà l’anzianità di disoccupazione/inoccupazione ed, in subordine, il genere femminile. </w:t>
      </w: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MODALITA’ DI PARTECIPAZIONE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La partecipazione al corso è gratuita e la frequenza è obbligatoria. Il numero massimo di assenze consentite è pari al 30% del monte ore corso e comunque per non più di 10 giorni consecutivi. Gli allievi, che superino tali limiti, saranno esclusi d’ufficio. </w:t>
      </w:r>
    </w:p>
    <w:p w:rsidR="00131EB0" w:rsidRDefault="00131EB0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INDENNITA’ GIORNALIERA DI FREQUENZA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>Agli allievi che abbiano frequentato almeno il 70% delle ore complessivamente previste dal corso, è riconosciuta un’indennità giornaliera di frequenza pari a € 4,00 lordi, ad esclusione delle giornate relative alle attività accessorie e di esame.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432756">
        <w:rPr>
          <w:rFonts w:asciiTheme="minorHAnsi" w:hAnsiTheme="minorHAnsi" w:cstheme="minorHAnsi"/>
          <w:color w:val="000000"/>
          <w:sz w:val="22"/>
          <w:szCs w:val="22"/>
        </w:rPr>
        <w:t>L’indennità di frequenza è riconosciuta se il partecipante frequenta le attività dell’intera giornata pianificata di durata inferiore a tre ore. Negli altri casi l’indennità è riconosciuta per una frequenza di almeno tre ore.</w:t>
      </w:r>
    </w:p>
    <w:p w:rsidR="00E54963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color w:val="000000"/>
        </w:rPr>
        <w:t>CERTIFICAZIONE FINALE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b/>
          <w:bCs/>
          <w:color w:val="000000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A seguito del superamento dell’esame finale, a cui saranno ammessi solo gli allievi che hanno frequentato almeno il 70% delle ore complessivamente previste, sarà rilasciata la qualifica </w:t>
      </w:r>
      <w:r w:rsidRPr="00850586">
        <w:rPr>
          <w:rFonts w:asciiTheme="minorHAnsi" w:hAnsiTheme="minorHAnsi" w:cstheme="minorHAnsi"/>
          <w:sz w:val="22"/>
          <w:szCs w:val="22"/>
        </w:rPr>
        <w:t xml:space="preserve">di </w:t>
      </w:r>
      <w:r w:rsidRPr="00850586">
        <w:rPr>
          <w:rFonts w:asciiTheme="minorHAnsi" w:hAnsiTheme="minorHAnsi" w:cstheme="minorHAnsi"/>
          <w:sz w:val="22"/>
          <w:szCs w:val="22"/>
          <w:u w:val="single"/>
        </w:rPr>
        <w:t>Ope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ratore Socio Assistenziale</w:t>
      </w:r>
      <w:r>
        <w:rPr>
          <w:rFonts w:asciiTheme="minorHAnsi" w:hAnsiTheme="minorHAnsi" w:cstheme="minorHAnsi"/>
          <w:sz w:val="22"/>
          <w:szCs w:val="22"/>
        </w:rPr>
        <w:t xml:space="preserve"> (OSA) e la qualifica di Collaboratore di cucina,</w:t>
      </w:r>
      <w:r w:rsidRPr="00432756">
        <w:rPr>
          <w:rFonts w:asciiTheme="minorHAnsi" w:hAnsiTheme="minorHAnsi" w:cstheme="minorHAnsi"/>
          <w:sz w:val="22"/>
          <w:szCs w:val="22"/>
        </w:rPr>
        <w:t xml:space="preserve"> in coerenza con il </w:t>
      </w:r>
      <w:r w:rsidRPr="00432756">
        <w:rPr>
          <w:rFonts w:asciiTheme="minorHAnsi" w:hAnsiTheme="minorHAnsi" w:cstheme="minorHAnsi"/>
          <w:i/>
          <w:sz w:val="22"/>
          <w:szCs w:val="22"/>
        </w:rPr>
        <w:t>Repertorio delle qualificazioni della Regione Siciliana</w:t>
      </w:r>
      <w:r w:rsidRPr="00432756">
        <w:rPr>
          <w:rFonts w:asciiTheme="minorHAnsi" w:hAnsiTheme="minorHAnsi" w:cstheme="minorHAnsi"/>
          <w:sz w:val="22"/>
          <w:szCs w:val="22"/>
        </w:rPr>
        <w:t xml:space="preserve"> adottato con decreto assessoriale n. 2570 del 26 maggio 2016.</w:t>
      </w:r>
    </w:p>
    <w:p w:rsidR="00E54963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RIFERIMENTI E CONTATTI PER LA SELEZIONE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ENTE: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A.I.C.S. FORMAZIONE PROFESSIONALE AGRIGENTO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INDIRIZZO: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Via Mazzini, 104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TELEFONO: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32756">
        <w:rPr>
          <w:rFonts w:asciiTheme="minorHAnsi" w:hAnsiTheme="minorHAnsi" w:cstheme="minorHAnsi"/>
          <w:sz w:val="22"/>
          <w:szCs w:val="22"/>
        </w:rPr>
        <w:t xml:space="preserve">FAX: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0922 071454</w:t>
      </w:r>
    </w:p>
    <w:p w:rsidR="00E54963" w:rsidRPr="00432756" w:rsidRDefault="00E54963" w:rsidP="00E54963">
      <w:pPr>
        <w:pStyle w:val="Corpodeltesto31"/>
        <w:spacing w:after="120"/>
        <w:rPr>
          <w:rFonts w:asciiTheme="minorHAnsi" w:hAnsiTheme="minorHAnsi" w:cstheme="minorHAnsi"/>
          <w:sz w:val="22"/>
          <w:szCs w:val="22"/>
        </w:rPr>
      </w:pPr>
      <w:r w:rsidRPr="00432756">
        <w:rPr>
          <w:rFonts w:asciiTheme="minorHAnsi" w:hAnsiTheme="minorHAnsi" w:cstheme="minorHAnsi"/>
          <w:sz w:val="22"/>
          <w:szCs w:val="22"/>
        </w:rPr>
        <w:t xml:space="preserve">EMAIL: </w:t>
      </w:r>
      <w:r w:rsidRPr="00432756">
        <w:rPr>
          <w:rFonts w:asciiTheme="minorHAnsi" w:hAnsiTheme="minorHAnsi" w:cstheme="minorHAnsi"/>
          <w:sz w:val="22"/>
          <w:szCs w:val="22"/>
          <w:u w:val="single"/>
        </w:rPr>
        <w:t>aicsfp@alice.it</w:t>
      </w:r>
    </w:p>
    <w:p w:rsidR="00E54963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E54963" w:rsidRPr="00432756" w:rsidRDefault="00E54963" w:rsidP="00E54963">
      <w:pPr>
        <w:autoSpaceDE w:val="0"/>
        <w:spacing w:after="12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  <w:b/>
          <w:bCs/>
          <w:color w:val="000000"/>
        </w:rPr>
        <w:t>VIGILANZA E CONTROLLO</w:t>
      </w:r>
    </w:p>
    <w:p w:rsidR="00E54963" w:rsidRPr="00432756" w:rsidRDefault="00E54963" w:rsidP="00E54963">
      <w:p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432756">
        <w:rPr>
          <w:rFonts w:asciiTheme="minorHAnsi" w:hAnsiTheme="minorHAnsi" w:cstheme="minorHAnsi"/>
        </w:rPr>
        <w:t>Il corso è sottoposto alla vigilanza e al controllo della Regione Siciliana - Dipartimento Regionale dell'istruzione e Formazione Professionale, ai sensi dell’art. 11.2 dell’Avviso 8/2016, nonché della normativa vigente</w:t>
      </w:r>
      <w:r>
        <w:rPr>
          <w:rFonts w:asciiTheme="minorHAnsi" w:hAnsiTheme="minorHAnsi" w:cstheme="minorHAnsi"/>
        </w:rPr>
        <w:t>.</w:t>
      </w:r>
    </w:p>
    <w:p w:rsidR="00E54963" w:rsidRDefault="00E54963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E54963" w:rsidSect="00282928">
      <w:headerReference w:type="default" r:id="rId25"/>
      <w:footerReference w:type="default" r:id="rId26"/>
      <w:pgSz w:w="11906" w:h="16838"/>
      <w:pgMar w:top="794" w:right="1134" w:bottom="1134" w:left="1134" w:header="426" w:footer="333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1C5" w:rsidRDefault="00AB31C5">
      <w:pPr>
        <w:spacing w:after="0" w:line="240" w:lineRule="auto"/>
      </w:pPr>
      <w:r>
        <w:separator/>
      </w:r>
    </w:p>
  </w:endnote>
  <w:endnote w:type="continuationSeparator" w:id="0">
    <w:p w:rsidR="00AB31C5" w:rsidRDefault="00AB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charset w:val="0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D1" w:rsidRDefault="001635D1" w:rsidP="00432756">
    <w:pPr>
      <w:autoSpaceDE w:val="0"/>
      <w:spacing w:before="120" w:after="120"/>
      <w:jc w:val="center"/>
      <w:rPr>
        <w:rFonts w:ascii="Times New Roman" w:eastAsia="Arial" w:hAnsi="Times New Roman"/>
        <w:bCs/>
        <w:sz w:val="20"/>
        <w:szCs w:val="20"/>
      </w:rPr>
    </w:pPr>
    <w:r w:rsidRPr="00432756">
      <w:rPr>
        <w:rFonts w:ascii="Times New Roman" w:eastAsia="Arial" w:hAnsi="Times New Roman"/>
        <w:bCs/>
        <w:noProof/>
        <w:sz w:val="20"/>
        <w:szCs w:val="20"/>
        <w:lang w:eastAsia="it-IT"/>
      </w:rPr>
      <w:drawing>
        <wp:inline distT="0" distB="0" distL="0" distR="0">
          <wp:extent cx="5638800" cy="581025"/>
          <wp:effectExtent l="19050" t="0" r="0" b="0"/>
          <wp:docPr id="5" name="Immagine 1" descr="icim-3661-5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im-3661-5-smal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88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Arial" w:hAnsi="Times New Roman"/>
        <w:bCs/>
        <w:sz w:val="20"/>
        <w:szCs w:val="20"/>
      </w:rPr>
      <w:t xml:space="preserve"> </w:t>
    </w:r>
    <w:r>
      <w:rPr>
        <w:rFonts w:ascii="Times New Roman" w:eastAsia="Arial" w:hAnsi="Times New Roman"/>
        <w:bCs/>
        <w:sz w:val="20"/>
        <w:szCs w:val="20"/>
      </w:rPr>
      <w:tab/>
    </w:r>
    <w:r>
      <w:rPr>
        <w:rFonts w:ascii="Times New Roman" w:eastAsia="Arial" w:hAnsi="Times New Roman"/>
        <w:bCs/>
        <w:sz w:val="20"/>
        <w:szCs w:val="20"/>
      </w:rPr>
      <w:tab/>
    </w:r>
    <w:r w:rsidRPr="00BD32A7">
      <w:rPr>
        <w:rFonts w:ascii="Times New Roman" w:eastAsia="Arial" w:hAnsi="Times New Roman"/>
        <w:bCs/>
        <w:sz w:val="20"/>
        <w:szCs w:val="20"/>
      </w:rPr>
      <w:t xml:space="preserve">Pag. </w:t>
    </w:r>
    <w:r w:rsidR="00895535" w:rsidRPr="00BD32A7">
      <w:rPr>
        <w:rFonts w:ascii="Times New Roman" w:eastAsia="Arial" w:hAnsi="Times New Roman"/>
        <w:b/>
        <w:bCs/>
        <w:sz w:val="20"/>
        <w:szCs w:val="20"/>
      </w:rPr>
      <w:fldChar w:fldCharType="begin"/>
    </w:r>
    <w:r w:rsidRPr="00BD32A7">
      <w:rPr>
        <w:rFonts w:ascii="Times New Roman" w:eastAsia="Arial" w:hAnsi="Times New Roman"/>
        <w:b/>
        <w:bCs/>
        <w:sz w:val="20"/>
        <w:szCs w:val="20"/>
      </w:rPr>
      <w:instrText>PAGE  \* Arabic  \* MERGEFORMAT</w:instrText>
    </w:r>
    <w:r w:rsidR="00895535" w:rsidRPr="00BD32A7">
      <w:rPr>
        <w:rFonts w:ascii="Times New Roman" w:eastAsia="Arial" w:hAnsi="Times New Roman"/>
        <w:b/>
        <w:bCs/>
        <w:sz w:val="20"/>
        <w:szCs w:val="20"/>
      </w:rPr>
      <w:fldChar w:fldCharType="separate"/>
    </w:r>
    <w:r w:rsidR="00B61869">
      <w:rPr>
        <w:rFonts w:ascii="Times New Roman" w:eastAsia="Arial" w:hAnsi="Times New Roman"/>
        <w:b/>
        <w:bCs/>
        <w:noProof/>
        <w:sz w:val="20"/>
        <w:szCs w:val="20"/>
      </w:rPr>
      <w:t>2</w:t>
    </w:r>
    <w:r w:rsidR="00895535" w:rsidRPr="00BD32A7">
      <w:rPr>
        <w:rFonts w:ascii="Times New Roman" w:eastAsia="Arial" w:hAnsi="Times New Roman"/>
        <w:b/>
        <w:bCs/>
        <w:sz w:val="20"/>
        <w:szCs w:val="20"/>
      </w:rPr>
      <w:fldChar w:fldCharType="end"/>
    </w:r>
    <w:r>
      <w:rPr>
        <w:rFonts w:ascii="Times New Roman" w:eastAsia="Arial" w:hAnsi="Times New Roman"/>
        <w:b/>
        <w:bCs/>
        <w:sz w:val="20"/>
        <w:szCs w:val="20"/>
      </w:rPr>
      <w:t>/</w:t>
    </w:r>
    <w:fldSimple w:instr="NUMPAGES  \* Arabic  \* MERGEFORMAT">
      <w:r w:rsidR="00B61869" w:rsidRPr="00B61869">
        <w:rPr>
          <w:rFonts w:ascii="Times New Roman" w:eastAsia="Arial" w:hAnsi="Times New Roman"/>
          <w:b/>
          <w:bCs/>
          <w:noProof/>
          <w:sz w:val="20"/>
          <w:szCs w:val="20"/>
        </w:rPr>
        <w:t>26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1C5" w:rsidRDefault="00AB31C5">
      <w:pPr>
        <w:spacing w:after="0" w:line="240" w:lineRule="auto"/>
      </w:pPr>
      <w:r>
        <w:separator/>
      </w:r>
    </w:p>
  </w:footnote>
  <w:footnote w:type="continuationSeparator" w:id="0">
    <w:p w:rsidR="00AB31C5" w:rsidRDefault="00AB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D1" w:rsidRDefault="001635D1" w:rsidP="00763E4E">
    <w:pPr>
      <w:pStyle w:val="ListParagraph1"/>
      <w:spacing w:after="0" w:line="240" w:lineRule="atLeast"/>
      <w:ind w:left="-142" w:firstLine="0"/>
    </w:pPr>
    <w:r w:rsidRPr="00282928">
      <w:rPr>
        <w:noProof/>
        <w:lang w:eastAsia="it-IT"/>
      </w:rPr>
      <w:drawing>
        <wp:inline distT="0" distB="0" distL="0" distR="0">
          <wp:extent cx="6120130" cy="945515"/>
          <wp:effectExtent l="19050" t="0" r="0" b="0"/>
          <wp:docPr id="3" name="Immagine 1" descr="Catturaloghi avviso 8 reclutamento personale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tturaloghi avviso 8 reclutamento personale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45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35D1" w:rsidRDefault="001635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731803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  <w:lang w:val="it-IT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  <w:lang w:val="it-IT"/>
      </w:rPr>
    </w:lvl>
  </w:abstractNum>
  <w:abstractNum w:abstractNumId="3">
    <w:nsid w:val="00000004"/>
    <w:multiLevelType w:val="singleLevel"/>
    <w:tmpl w:val="00000004"/>
    <w:name w:val="WW8Num27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dstrike w:val="0"/>
        <w:color w:val="auto"/>
        <w:position w:val="0"/>
        <w:sz w:val="22"/>
        <w:szCs w:val="22"/>
        <w:u w:val="none"/>
        <w:vertAlign w:val="baseline"/>
        <w:lang w:val="it-IT"/>
      </w:rPr>
    </w:lvl>
  </w:abstractNum>
  <w:abstractNum w:abstractNumId="4">
    <w:nsid w:val="0C8C0D88"/>
    <w:multiLevelType w:val="hybridMultilevel"/>
    <w:tmpl w:val="1974D65A"/>
    <w:lvl w:ilvl="0" w:tplc="C53C10CE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E1D2DF8"/>
    <w:multiLevelType w:val="hybridMultilevel"/>
    <w:tmpl w:val="909E8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717A"/>
    <w:multiLevelType w:val="hybridMultilevel"/>
    <w:tmpl w:val="2CFC2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336D3"/>
    <w:multiLevelType w:val="hybridMultilevel"/>
    <w:tmpl w:val="B37C28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32FDC"/>
    <w:multiLevelType w:val="hybridMultilevel"/>
    <w:tmpl w:val="A928E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E4CDF"/>
    <w:multiLevelType w:val="hybridMultilevel"/>
    <w:tmpl w:val="D07E1A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90C00"/>
    <w:multiLevelType w:val="hybridMultilevel"/>
    <w:tmpl w:val="32BA6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removePersonalInformation/>
  <w:removeDateAndTime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334352"/>
    <w:rsid w:val="00002F87"/>
    <w:rsid w:val="00010A78"/>
    <w:rsid w:val="0002408C"/>
    <w:rsid w:val="000272FD"/>
    <w:rsid w:val="00046A1C"/>
    <w:rsid w:val="0006609B"/>
    <w:rsid w:val="000714C7"/>
    <w:rsid w:val="00077216"/>
    <w:rsid w:val="000847BA"/>
    <w:rsid w:val="000917D1"/>
    <w:rsid w:val="00091C8C"/>
    <w:rsid w:val="000A0735"/>
    <w:rsid w:val="000A3E81"/>
    <w:rsid w:val="000A3EC4"/>
    <w:rsid w:val="000A5C65"/>
    <w:rsid w:val="000B54F1"/>
    <w:rsid w:val="000C3BF7"/>
    <w:rsid w:val="000D28AE"/>
    <w:rsid w:val="000D3B88"/>
    <w:rsid w:val="000E1CC5"/>
    <w:rsid w:val="000E40F4"/>
    <w:rsid w:val="000F4862"/>
    <w:rsid w:val="000F70E4"/>
    <w:rsid w:val="001071A3"/>
    <w:rsid w:val="00117F00"/>
    <w:rsid w:val="00131D4C"/>
    <w:rsid w:val="00131EB0"/>
    <w:rsid w:val="00134BF7"/>
    <w:rsid w:val="001358E3"/>
    <w:rsid w:val="0014217F"/>
    <w:rsid w:val="00145B41"/>
    <w:rsid w:val="00160088"/>
    <w:rsid w:val="00161044"/>
    <w:rsid w:val="001620E2"/>
    <w:rsid w:val="00162155"/>
    <w:rsid w:val="001635D1"/>
    <w:rsid w:val="0017776B"/>
    <w:rsid w:val="00186F18"/>
    <w:rsid w:val="00193B9C"/>
    <w:rsid w:val="001C5086"/>
    <w:rsid w:val="001C5569"/>
    <w:rsid w:val="001C601F"/>
    <w:rsid w:val="001D0AE1"/>
    <w:rsid w:val="001D2A27"/>
    <w:rsid w:val="001D3CEE"/>
    <w:rsid w:val="001D4340"/>
    <w:rsid w:val="0020757F"/>
    <w:rsid w:val="00214BD2"/>
    <w:rsid w:val="00215E5A"/>
    <w:rsid w:val="00235604"/>
    <w:rsid w:val="00245467"/>
    <w:rsid w:val="00247157"/>
    <w:rsid w:val="0026073C"/>
    <w:rsid w:val="00262B62"/>
    <w:rsid w:val="002714AC"/>
    <w:rsid w:val="00282928"/>
    <w:rsid w:val="00283053"/>
    <w:rsid w:val="00284678"/>
    <w:rsid w:val="00286DC6"/>
    <w:rsid w:val="00291EAC"/>
    <w:rsid w:val="00294CB1"/>
    <w:rsid w:val="002C48B4"/>
    <w:rsid w:val="002C51C3"/>
    <w:rsid w:val="002C534C"/>
    <w:rsid w:val="002D0BFF"/>
    <w:rsid w:val="002D10FF"/>
    <w:rsid w:val="002D5CE3"/>
    <w:rsid w:val="002E3FD8"/>
    <w:rsid w:val="002F2F14"/>
    <w:rsid w:val="002F3119"/>
    <w:rsid w:val="002F39E8"/>
    <w:rsid w:val="003036F6"/>
    <w:rsid w:val="003066A9"/>
    <w:rsid w:val="0032157A"/>
    <w:rsid w:val="003235A8"/>
    <w:rsid w:val="00331F96"/>
    <w:rsid w:val="00334352"/>
    <w:rsid w:val="00337856"/>
    <w:rsid w:val="00337E58"/>
    <w:rsid w:val="00356665"/>
    <w:rsid w:val="00361305"/>
    <w:rsid w:val="00362811"/>
    <w:rsid w:val="0036466B"/>
    <w:rsid w:val="00367B03"/>
    <w:rsid w:val="00367E56"/>
    <w:rsid w:val="0037094D"/>
    <w:rsid w:val="0037181B"/>
    <w:rsid w:val="0038292B"/>
    <w:rsid w:val="00387D99"/>
    <w:rsid w:val="0039116B"/>
    <w:rsid w:val="00392100"/>
    <w:rsid w:val="00394272"/>
    <w:rsid w:val="003A42B4"/>
    <w:rsid w:val="003A507D"/>
    <w:rsid w:val="003A54DA"/>
    <w:rsid w:val="003B62A5"/>
    <w:rsid w:val="003D7ED0"/>
    <w:rsid w:val="003E32CE"/>
    <w:rsid w:val="003F0D5A"/>
    <w:rsid w:val="003F337B"/>
    <w:rsid w:val="003F33A7"/>
    <w:rsid w:val="003F3AA4"/>
    <w:rsid w:val="003F783F"/>
    <w:rsid w:val="003F7F26"/>
    <w:rsid w:val="00405FB1"/>
    <w:rsid w:val="00412C40"/>
    <w:rsid w:val="00423844"/>
    <w:rsid w:val="00424D0F"/>
    <w:rsid w:val="00426A89"/>
    <w:rsid w:val="004316E0"/>
    <w:rsid w:val="00432756"/>
    <w:rsid w:val="00435A50"/>
    <w:rsid w:val="00443019"/>
    <w:rsid w:val="0044580E"/>
    <w:rsid w:val="004503F2"/>
    <w:rsid w:val="00477B41"/>
    <w:rsid w:val="00485C00"/>
    <w:rsid w:val="004861CE"/>
    <w:rsid w:val="004914D1"/>
    <w:rsid w:val="004931A7"/>
    <w:rsid w:val="004946B5"/>
    <w:rsid w:val="00494B4A"/>
    <w:rsid w:val="004B6F1D"/>
    <w:rsid w:val="004C041D"/>
    <w:rsid w:val="004C4887"/>
    <w:rsid w:val="004D36DB"/>
    <w:rsid w:val="004E38F0"/>
    <w:rsid w:val="004E4192"/>
    <w:rsid w:val="004E4DAC"/>
    <w:rsid w:val="004F02CD"/>
    <w:rsid w:val="00501607"/>
    <w:rsid w:val="00507771"/>
    <w:rsid w:val="00510F89"/>
    <w:rsid w:val="00520093"/>
    <w:rsid w:val="00536135"/>
    <w:rsid w:val="00546BB2"/>
    <w:rsid w:val="00552C72"/>
    <w:rsid w:val="00561598"/>
    <w:rsid w:val="00563223"/>
    <w:rsid w:val="005651E3"/>
    <w:rsid w:val="0056685A"/>
    <w:rsid w:val="0057252F"/>
    <w:rsid w:val="00585EED"/>
    <w:rsid w:val="005917E0"/>
    <w:rsid w:val="005933ED"/>
    <w:rsid w:val="00593C13"/>
    <w:rsid w:val="005C4CBF"/>
    <w:rsid w:val="005D4EDF"/>
    <w:rsid w:val="005D527E"/>
    <w:rsid w:val="005E42D8"/>
    <w:rsid w:val="005F360D"/>
    <w:rsid w:val="005F3E18"/>
    <w:rsid w:val="005F6A75"/>
    <w:rsid w:val="006051BB"/>
    <w:rsid w:val="006118ED"/>
    <w:rsid w:val="0061331C"/>
    <w:rsid w:val="006416C3"/>
    <w:rsid w:val="00651FD8"/>
    <w:rsid w:val="00662737"/>
    <w:rsid w:val="00667F65"/>
    <w:rsid w:val="00690B56"/>
    <w:rsid w:val="006A4340"/>
    <w:rsid w:val="006A49C4"/>
    <w:rsid w:val="006B057F"/>
    <w:rsid w:val="006C2238"/>
    <w:rsid w:val="006C2EC1"/>
    <w:rsid w:val="006C515D"/>
    <w:rsid w:val="006C72DF"/>
    <w:rsid w:val="006D04F9"/>
    <w:rsid w:val="006D1132"/>
    <w:rsid w:val="006D573C"/>
    <w:rsid w:val="006E1FE9"/>
    <w:rsid w:val="006E4B98"/>
    <w:rsid w:val="006F7D2F"/>
    <w:rsid w:val="00736421"/>
    <w:rsid w:val="00760B8E"/>
    <w:rsid w:val="0076260F"/>
    <w:rsid w:val="00763E4E"/>
    <w:rsid w:val="00774A41"/>
    <w:rsid w:val="007953B4"/>
    <w:rsid w:val="0079656B"/>
    <w:rsid w:val="007A0177"/>
    <w:rsid w:val="007A19EE"/>
    <w:rsid w:val="007A2CC5"/>
    <w:rsid w:val="007B134C"/>
    <w:rsid w:val="007B7C75"/>
    <w:rsid w:val="007D1929"/>
    <w:rsid w:val="007D6559"/>
    <w:rsid w:val="007D7EB5"/>
    <w:rsid w:val="007E603D"/>
    <w:rsid w:val="007E7D1D"/>
    <w:rsid w:val="007F437C"/>
    <w:rsid w:val="007F7361"/>
    <w:rsid w:val="0080069D"/>
    <w:rsid w:val="00806D0C"/>
    <w:rsid w:val="00810FB1"/>
    <w:rsid w:val="00822C60"/>
    <w:rsid w:val="008257A6"/>
    <w:rsid w:val="00830D9B"/>
    <w:rsid w:val="00842757"/>
    <w:rsid w:val="00845C7B"/>
    <w:rsid w:val="00850586"/>
    <w:rsid w:val="00851786"/>
    <w:rsid w:val="008518BD"/>
    <w:rsid w:val="00851A50"/>
    <w:rsid w:val="00852CCB"/>
    <w:rsid w:val="0085535C"/>
    <w:rsid w:val="008565D4"/>
    <w:rsid w:val="00857DF9"/>
    <w:rsid w:val="00861E6E"/>
    <w:rsid w:val="008760A1"/>
    <w:rsid w:val="00877FA3"/>
    <w:rsid w:val="008864F7"/>
    <w:rsid w:val="00895535"/>
    <w:rsid w:val="008A55EF"/>
    <w:rsid w:val="008B1001"/>
    <w:rsid w:val="008E4C73"/>
    <w:rsid w:val="00901AF9"/>
    <w:rsid w:val="00902D59"/>
    <w:rsid w:val="009174BB"/>
    <w:rsid w:val="00932197"/>
    <w:rsid w:val="009335A7"/>
    <w:rsid w:val="00937C19"/>
    <w:rsid w:val="00945B2B"/>
    <w:rsid w:val="00946BB5"/>
    <w:rsid w:val="009504BB"/>
    <w:rsid w:val="00953643"/>
    <w:rsid w:val="00961839"/>
    <w:rsid w:val="00970434"/>
    <w:rsid w:val="00973B7E"/>
    <w:rsid w:val="00973BD6"/>
    <w:rsid w:val="0098209D"/>
    <w:rsid w:val="009943F6"/>
    <w:rsid w:val="009A1918"/>
    <w:rsid w:val="009A57DA"/>
    <w:rsid w:val="009B5EBC"/>
    <w:rsid w:val="009B69AC"/>
    <w:rsid w:val="009D0B28"/>
    <w:rsid w:val="009D647A"/>
    <w:rsid w:val="009E019E"/>
    <w:rsid w:val="009E0D37"/>
    <w:rsid w:val="009E3BB1"/>
    <w:rsid w:val="009E66F7"/>
    <w:rsid w:val="009F2D9B"/>
    <w:rsid w:val="009F5A57"/>
    <w:rsid w:val="00A15501"/>
    <w:rsid w:val="00A21771"/>
    <w:rsid w:val="00A24DF9"/>
    <w:rsid w:val="00A30746"/>
    <w:rsid w:val="00A31BE8"/>
    <w:rsid w:val="00A353EE"/>
    <w:rsid w:val="00A41EA6"/>
    <w:rsid w:val="00A44E77"/>
    <w:rsid w:val="00A4516D"/>
    <w:rsid w:val="00A50416"/>
    <w:rsid w:val="00A52710"/>
    <w:rsid w:val="00A638DC"/>
    <w:rsid w:val="00A63F70"/>
    <w:rsid w:val="00A647EE"/>
    <w:rsid w:val="00A64F45"/>
    <w:rsid w:val="00A65303"/>
    <w:rsid w:val="00A675C6"/>
    <w:rsid w:val="00A73B4D"/>
    <w:rsid w:val="00A7700E"/>
    <w:rsid w:val="00A81A9B"/>
    <w:rsid w:val="00A8533E"/>
    <w:rsid w:val="00A95006"/>
    <w:rsid w:val="00A95F05"/>
    <w:rsid w:val="00A96FC2"/>
    <w:rsid w:val="00AA5B35"/>
    <w:rsid w:val="00AA6571"/>
    <w:rsid w:val="00AA67E4"/>
    <w:rsid w:val="00AB31C5"/>
    <w:rsid w:val="00AB5F18"/>
    <w:rsid w:val="00AB6307"/>
    <w:rsid w:val="00AB7034"/>
    <w:rsid w:val="00AC0401"/>
    <w:rsid w:val="00AC357F"/>
    <w:rsid w:val="00AC5CD0"/>
    <w:rsid w:val="00AE0E0E"/>
    <w:rsid w:val="00AF186B"/>
    <w:rsid w:val="00B06C70"/>
    <w:rsid w:val="00B20313"/>
    <w:rsid w:val="00B32A9C"/>
    <w:rsid w:val="00B32E12"/>
    <w:rsid w:val="00B332D4"/>
    <w:rsid w:val="00B37C99"/>
    <w:rsid w:val="00B45761"/>
    <w:rsid w:val="00B55339"/>
    <w:rsid w:val="00B61869"/>
    <w:rsid w:val="00B652F2"/>
    <w:rsid w:val="00B67F98"/>
    <w:rsid w:val="00B876BC"/>
    <w:rsid w:val="00B93E2C"/>
    <w:rsid w:val="00B944CA"/>
    <w:rsid w:val="00B96022"/>
    <w:rsid w:val="00B96300"/>
    <w:rsid w:val="00B96FF6"/>
    <w:rsid w:val="00BB1C80"/>
    <w:rsid w:val="00BD02A0"/>
    <w:rsid w:val="00BD0FE4"/>
    <w:rsid w:val="00BD32A7"/>
    <w:rsid w:val="00BD419B"/>
    <w:rsid w:val="00BD43A9"/>
    <w:rsid w:val="00BF14BA"/>
    <w:rsid w:val="00BF70FB"/>
    <w:rsid w:val="00C04B1A"/>
    <w:rsid w:val="00C0528E"/>
    <w:rsid w:val="00C1570F"/>
    <w:rsid w:val="00C16893"/>
    <w:rsid w:val="00C23AFB"/>
    <w:rsid w:val="00C341D9"/>
    <w:rsid w:val="00C35701"/>
    <w:rsid w:val="00C35705"/>
    <w:rsid w:val="00C35EFC"/>
    <w:rsid w:val="00C433AB"/>
    <w:rsid w:val="00C45262"/>
    <w:rsid w:val="00C57E3C"/>
    <w:rsid w:val="00C64659"/>
    <w:rsid w:val="00C815B9"/>
    <w:rsid w:val="00C95CD4"/>
    <w:rsid w:val="00CA050E"/>
    <w:rsid w:val="00CA1F40"/>
    <w:rsid w:val="00CB10E5"/>
    <w:rsid w:val="00CD18D7"/>
    <w:rsid w:val="00CE1CFF"/>
    <w:rsid w:val="00CE3489"/>
    <w:rsid w:val="00CE569B"/>
    <w:rsid w:val="00CF4607"/>
    <w:rsid w:val="00CF6889"/>
    <w:rsid w:val="00CF7370"/>
    <w:rsid w:val="00D103B4"/>
    <w:rsid w:val="00D10A00"/>
    <w:rsid w:val="00D11620"/>
    <w:rsid w:val="00D12E0E"/>
    <w:rsid w:val="00D21BBA"/>
    <w:rsid w:val="00D23430"/>
    <w:rsid w:val="00D23751"/>
    <w:rsid w:val="00D35A9D"/>
    <w:rsid w:val="00D41B12"/>
    <w:rsid w:val="00D51789"/>
    <w:rsid w:val="00D539DF"/>
    <w:rsid w:val="00D61E56"/>
    <w:rsid w:val="00D62545"/>
    <w:rsid w:val="00D632AB"/>
    <w:rsid w:val="00D66C60"/>
    <w:rsid w:val="00D93515"/>
    <w:rsid w:val="00D97791"/>
    <w:rsid w:val="00DA4DA6"/>
    <w:rsid w:val="00DB7A8D"/>
    <w:rsid w:val="00DC305D"/>
    <w:rsid w:val="00DC6526"/>
    <w:rsid w:val="00DD00B0"/>
    <w:rsid w:val="00DD0AC2"/>
    <w:rsid w:val="00DE2D2C"/>
    <w:rsid w:val="00DE35AF"/>
    <w:rsid w:val="00DE37D2"/>
    <w:rsid w:val="00DF525F"/>
    <w:rsid w:val="00DF6981"/>
    <w:rsid w:val="00E23114"/>
    <w:rsid w:val="00E250D4"/>
    <w:rsid w:val="00E35DE0"/>
    <w:rsid w:val="00E45765"/>
    <w:rsid w:val="00E5062B"/>
    <w:rsid w:val="00E52113"/>
    <w:rsid w:val="00E54963"/>
    <w:rsid w:val="00E5726D"/>
    <w:rsid w:val="00E621E3"/>
    <w:rsid w:val="00E630CE"/>
    <w:rsid w:val="00E67EC8"/>
    <w:rsid w:val="00E720F9"/>
    <w:rsid w:val="00E741B6"/>
    <w:rsid w:val="00E74836"/>
    <w:rsid w:val="00E74BB4"/>
    <w:rsid w:val="00E764FA"/>
    <w:rsid w:val="00E8381D"/>
    <w:rsid w:val="00E9044A"/>
    <w:rsid w:val="00E92A4B"/>
    <w:rsid w:val="00EA2923"/>
    <w:rsid w:val="00EA339F"/>
    <w:rsid w:val="00EA6752"/>
    <w:rsid w:val="00EA756F"/>
    <w:rsid w:val="00EB5D13"/>
    <w:rsid w:val="00EB7374"/>
    <w:rsid w:val="00ED4089"/>
    <w:rsid w:val="00ED798C"/>
    <w:rsid w:val="00F00735"/>
    <w:rsid w:val="00F03310"/>
    <w:rsid w:val="00F125BF"/>
    <w:rsid w:val="00F12825"/>
    <w:rsid w:val="00F149D8"/>
    <w:rsid w:val="00F15D3D"/>
    <w:rsid w:val="00F26C98"/>
    <w:rsid w:val="00F304CD"/>
    <w:rsid w:val="00F37A61"/>
    <w:rsid w:val="00F4032F"/>
    <w:rsid w:val="00F54B66"/>
    <w:rsid w:val="00F54D81"/>
    <w:rsid w:val="00F55879"/>
    <w:rsid w:val="00F562EE"/>
    <w:rsid w:val="00F6078C"/>
    <w:rsid w:val="00F76BD5"/>
    <w:rsid w:val="00F82F6F"/>
    <w:rsid w:val="00F842CF"/>
    <w:rsid w:val="00F870CC"/>
    <w:rsid w:val="00F91C1E"/>
    <w:rsid w:val="00FA29B5"/>
    <w:rsid w:val="00FA44E5"/>
    <w:rsid w:val="00FB4F05"/>
    <w:rsid w:val="00FB67FA"/>
    <w:rsid w:val="00FC4E60"/>
    <w:rsid w:val="00FD395B"/>
    <w:rsid w:val="00FD65CD"/>
    <w:rsid w:val="00FE0940"/>
    <w:rsid w:val="00FE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1E6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Titolo1">
    <w:name w:val="heading 1"/>
    <w:basedOn w:val="Normale"/>
    <w:next w:val="Normale"/>
    <w:qFormat/>
    <w:rsid w:val="00861E6E"/>
    <w:pPr>
      <w:keepNext/>
      <w:keepLines/>
      <w:numPr>
        <w:numId w:val="1"/>
      </w:numPr>
      <w:spacing w:after="0" w:line="240" w:lineRule="auto"/>
      <w:outlineLvl w:val="0"/>
    </w:pPr>
    <w:rPr>
      <w:rFonts w:ascii="Arial" w:eastAsia="MS ??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61E6E"/>
    <w:rPr>
      <w:rFonts w:ascii="Symbol" w:hAnsi="Symbol" w:cs="Symbol" w:hint="default"/>
    </w:rPr>
  </w:style>
  <w:style w:type="character" w:customStyle="1" w:styleId="WW8Num1z2">
    <w:name w:val="WW8Num1z2"/>
    <w:rsid w:val="00861E6E"/>
    <w:rPr>
      <w:rFonts w:ascii="Courier New" w:hAnsi="Courier New" w:cs="Courier New" w:hint="default"/>
    </w:rPr>
  </w:style>
  <w:style w:type="character" w:customStyle="1" w:styleId="WW8Num1z3">
    <w:name w:val="WW8Num1z3"/>
    <w:rsid w:val="00861E6E"/>
    <w:rPr>
      <w:rFonts w:ascii="Wingdings" w:hAnsi="Wingdings" w:cs="Wingdings" w:hint="default"/>
    </w:rPr>
  </w:style>
  <w:style w:type="character" w:customStyle="1" w:styleId="WW8Num2z0">
    <w:name w:val="WW8Num2z0"/>
    <w:rsid w:val="00861E6E"/>
    <w:rPr>
      <w:rFonts w:hint="default"/>
    </w:rPr>
  </w:style>
  <w:style w:type="character" w:customStyle="1" w:styleId="WW8Num2z1">
    <w:name w:val="WW8Num2z1"/>
    <w:rsid w:val="00861E6E"/>
  </w:style>
  <w:style w:type="character" w:customStyle="1" w:styleId="WW8Num2z2">
    <w:name w:val="WW8Num2z2"/>
    <w:rsid w:val="00861E6E"/>
  </w:style>
  <w:style w:type="character" w:customStyle="1" w:styleId="WW8Num2z3">
    <w:name w:val="WW8Num2z3"/>
    <w:rsid w:val="00861E6E"/>
  </w:style>
  <w:style w:type="character" w:customStyle="1" w:styleId="WW8Num2z4">
    <w:name w:val="WW8Num2z4"/>
    <w:rsid w:val="00861E6E"/>
  </w:style>
  <w:style w:type="character" w:customStyle="1" w:styleId="WW8Num2z5">
    <w:name w:val="WW8Num2z5"/>
    <w:rsid w:val="00861E6E"/>
  </w:style>
  <w:style w:type="character" w:customStyle="1" w:styleId="WW8Num2z6">
    <w:name w:val="WW8Num2z6"/>
    <w:rsid w:val="00861E6E"/>
  </w:style>
  <w:style w:type="character" w:customStyle="1" w:styleId="WW8Num2z7">
    <w:name w:val="WW8Num2z7"/>
    <w:rsid w:val="00861E6E"/>
  </w:style>
  <w:style w:type="character" w:customStyle="1" w:styleId="WW8Num2z8">
    <w:name w:val="WW8Num2z8"/>
    <w:rsid w:val="00861E6E"/>
  </w:style>
  <w:style w:type="character" w:customStyle="1" w:styleId="WW8Num3z0">
    <w:name w:val="WW8Num3z0"/>
    <w:rsid w:val="00861E6E"/>
    <w:rPr>
      <w:rFonts w:ascii="Calibri" w:eastAsia="Calibri" w:hAnsi="Calibri" w:cs="Calibri" w:hint="default"/>
    </w:rPr>
  </w:style>
  <w:style w:type="character" w:customStyle="1" w:styleId="WW8Num3z1">
    <w:name w:val="WW8Num3z1"/>
    <w:rsid w:val="00861E6E"/>
    <w:rPr>
      <w:rFonts w:ascii="Courier New" w:hAnsi="Courier New" w:cs="Courier New" w:hint="default"/>
    </w:rPr>
  </w:style>
  <w:style w:type="character" w:customStyle="1" w:styleId="WW8Num3z2">
    <w:name w:val="WW8Num3z2"/>
    <w:rsid w:val="00861E6E"/>
    <w:rPr>
      <w:rFonts w:ascii="Wingdings" w:hAnsi="Wingdings" w:cs="Wingdings" w:hint="default"/>
    </w:rPr>
  </w:style>
  <w:style w:type="character" w:customStyle="1" w:styleId="WW8Num3z3">
    <w:name w:val="WW8Num3z3"/>
    <w:rsid w:val="00861E6E"/>
    <w:rPr>
      <w:rFonts w:ascii="Symbol" w:hAnsi="Symbol" w:cs="Symbol" w:hint="default"/>
    </w:rPr>
  </w:style>
  <w:style w:type="character" w:customStyle="1" w:styleId="WW8Num4z0">
    <w:name w:val="WW8Num4z0"/>
    <w:rsid w:val="00861E6E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position w:val="0"/>
      <w:sz w:val="22"/>
      <w:szCs w:val="22"/>
      <w:u w:val="none"/>
      <w:vertAlign w:val="baseline"/>
    </w:rPr>
  </w:style>
  <w:style w:type="character" w:customStyle="1" w:styleId="WW8Num4z1">
    <w:name w:val="WW8Num4z1"/>
    <w:rsid w:val="00861E6E"/>
    <w:rPr>
      <w:rFonts w:ascii="Courier New" w:hAnsi="Courier New" w:cs="Courier New" w:hint="default"/>
    </w:rPr>
  </w:style>
  <w:style w:type="character" w:customStyle="1" w:styleId="WW8Num4z2">
    <w:name w:val="WW8Num4z2"/>
    <w:rsid w:val="00861E6E"/>
    <w:rPr>
      <w:rFonts w:ascii="Wingdings" w:hAnsi="Wingdings" w:cs="Wingdings" w:hint="default"/>
    </w:rPr>
  </w:style>
  <w:style w:type="character" w:customStyle="1" w:styleId="WW8Num4z3">
    <w:name w:val="WW8Num4z3"/>
    <w:rsid w:val="00861E6E"/>
    <w:rPr>
      <w:rFonts w:ascii="Symbol" w:hAnsi="Symbol" w:cs="Symbol" w:hint="default"/>
    </w:rPr>
  </w:style>
  <w:style w:type="character" w:customStyle="1" w:styleId="WW8Num5z0">
    <w:name w:val="WW8Num5z0"/>
    <w:rsid w:val="00861E6E"/>
    <w:rPr>
      <w:rFonts w:ascii="Calibri" w:hAnsi="Calibri" w:cs="Calibri" w:hint="default"/>
      <w:sz w:val="22"/>
      <w:szCs w:val="22"/>
      <w:lang w:val="it-IT"/>
    </w:rPr>
  </w:style>
  <w:style w:type="character" w:customStyle="1" w:styleId="WW8Num5z1">
    <w:name w:val="WW8Num5z1"/>
    <w:rsid w:val="00861E6E"/>
  </w:style>
  <w:style w:type="character" w:customStyle="1" w:styleId="WW8Num5z2">
    <w:name w:val="WW8Num5z2"/>
    <w:rsid w:val="00861E6E"/>
  </w:style>
  <w:style w:type="character" w:customStyle="1" w:styleId="WW8Num5z3">
    <w:name w:val="WW8Num5z3"/>
    <w:rsid w:val="00861E6E"/>
  </w:style>
  <w:style w:type="character" w:customStyle="1" w:styleId="WW8Num5z4">
    <w:name w:val="WW8Num5z4"/>
    <w:rsid w:val="00861E6E"/>
  </w:style>
  <w:style w:type="character" w:customStyle="1" w:styleId="WW8Num5z5">
    <w:name w:val="WW8Num5z5"/>
    <w:rsid w:val="00861E6E"/>
  </w:style>
  <w:style w:type="character" w:customStyle="1" w:styleId="WW8Num5z6">
    <w:name w:val="WW8Num5z6"/>
    <w:rsid w:val="00861E6E"/>
  </w:style>
  <w:style w:type="character" w:customStyle="1" w:styleId="WW8Num5z7">
    <w:name w:val="WW8Num5z7"/>
    <w:rsid w:val="00861E6E"/>
  </w:style>
  <w:style w:type="character" w:customStyle="1" w:styleId="WW8Num5z8">
    <w:name w:val="WW8Num5z8"/>
    <w:rsid w:val="00861E6E"/>
  </w:style>
  <w:style w:type="character" w:customStyle="1" w:styleId="WW8Num6z0">
    <w:name w:val="WW8Num6z0"/>
    <w:rsid w:val="00861E6E"/>
    <w:rPr>
      <w:rFonts w:ascii="Calibri" w:eastAsia="Calibri" w:hAnsi="Calibri" w:cs="Calibri" w:hint="default"/>
    </w:rPr>
  </w:style>
  <w:style w:type="character" w:customStyle="1" w:styleId="WW8Num6z1">
    <w:name w:val="WW8Num6z1"/>
    <w:rsid w:val="00861E6E"/>
    <w:rPr>
      <w:rFonts w:ascii="Courier New" w:hAnsi="Courier New" w:cs="Courier New" w:hint="default"/>
    </w:rPr>
  </w:style>
  <w:style w:type="character" w:customStyle="1" w:styleId="WW8Num6z2">
    <w:name w:val="WW8Num6z2"/>
    <w:rsid w:val="00861E6E"/>
    <w:rPr>
      <w:rFonts w:ascii="Wingdings" w:hAnsi="Wingdings" w:cs="Wingdings" w:hint="default"/>
    </w:rPr>
  </w:style>
  <w:style w:type="character" w:customStyle="1" w:styleId="WW8Num6z3">
    <w:name w:val="WW8Num6z3"/>
    <w:rsid w:val="00861E6E"/>
    <w:rPr>
      <w:rFonts w:ascii="Symbol" w:hAnsi="Symbol" w:cs="Symbol" w:hint="default"/>
    </w:rPr>
  </w:style>
  <w:style w:type="character" w:customStyle="1" w:styleId="WW8Num7z0">
    <w:name w:val="WW8Num7z0"/>
    <w:rsid w:val="00861E6E"/>
    <w:rPr>
      <w:rFonts w:ascii="Times New Roman" w:eastAsia="Times New Roman" w:hAnsi="Times New Roman" w:cs="Times New Roman" w:hint="default"/>
      <w:sz w:val="22"/>
      <w:szCs w:val="22"/>
      <w:lang w:val="it-IT"/>
    </w:rPr>
  </w:style>
  <w:style w:type="character" w:customStyle="1" w:styleId="WW8Num7z1">
    <w:name w:val="WW8Num7z1"/>
    <w:rsid w:val="00861E6E"/>
    <w:rPr>
      <w:rFonts w:ascii="Courier New" w:hAnsi="Courier New" w:cs="Courier New" w:hint="default"/>
    </w:rPr>
  </w:style>
  <w:style w:type="character" w:customStyle="1" w:styleId="WW8Num7z2">
    <w:name w:val="WW8Num7z2"/>
    <w:rsid w:val="00861E6E"/>
    <w:rPr>
      <w:rFonts w:ascii="Wingdings" w:hAnsi="Wingdings" w:cs="Wingdings" w:hint="default"/>
    </w:rPr>
  </w:style>
  <w:style w:type="character" w:customStyle="1" w:styleId="WW8Num7z3">
    <w:name w:val="WW8Num7z3"/>
    <w:rsid w:val="00861E6E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861E6E"/>
  </w:style>
  <w:style w:type="character" w:customStyle="1" w:styleId="IntestazioneCarattere">
    <w:name w:val="Intestazione Carattere"/>
    <w:basedOn w:val="Carpredefinitoparagrafo1"/>
    <w:rsid w:val="00861E6E"/>
  </w:style>
  <w:style w:type="character" w:customStyle="1" w:styleId="PidipaginaCarattere">
    <w:name w:val="Piè di pagina Carattere"/>
    <w:basedOn w:val="Carpredefinitoparagrafo1"/>
    <w:rsid w:val="00861E6E"/>
  </w:style>
  <w:style w:type="character" w:customStyle="1" w:styleId="TestofumettoCarattere">
    <w:name w:val="Testo fumetto Carattere"/>
    <w:rsid w:val="00861E6E"/>
    <w:rPr>
      <w:rFonts w:ascii="Tahoma" w:hAnsi="Tahoma" w:cs="Tahoma"/>
      <w:sz w:val="16"/>
      <w:szCs w:val="16"/>
    </w:rPr>
  </w:style>
  <w:style w:type="character" w:customStyle="1" w:styleId="Corpodeltesto3Carattere">
    <w:name w:val="Corpo del testo 3 Carattere"/>
    <w:rsid w:val="00861E6E"/>
    <w:rPr>
      <w:rFonts w:ascii="Tahoma" w:eastAsia="Times New Roman" w:hAnsi="Tahoma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1"/>
    <w:rsid w:val="00861E6E"/>
  </w:style>
  <w:style w:type="character" w:customStyle="1" w:styleId="Corpodeltesto2Carattere">
    <w:name w:val="Corpo del testo 2 Carattere"/>
    <w:basedOn w:val="Carpredefinitoparagrafo1"/>
    <w:rsid w:val="00861E6E"/>
  </w:style>
  <w:style w:type="character" w:customStyle="1" w:styleId="Titolo1Carattere">
    <w:name w:val="Titolo 1 Carattere"/>
    <w:rsid w:val="00861E6E"/>
    <w:rPr>
      <w:rFonts w:ascii="Arial" w:eastAsia="MS ??" w:hAnsi="Arial" w:cs="Arial"/>
      <w:b/>
      <w:bCs/>
      <w:sz w:val="22"/>
      <w:szCs w:val="22"/>
      <w:lang w:val="it-IT"/>
    </w:rPr>
  </w:style>
  <w:style w:type="character" w:styleId="Collegamentoipertestuale">
    <w:name w:val="Hyperlink"/>
    <w:rsid w:val="00861E6E"/>
    <w:rPr>
      <w:rFonts w:ascii="Times New Roman" w:hAnsi="Times New Roman" w:cs="Times New Roman"/>
      <w:color w:val="004F8A"/>
      <w:u w:val="single"/>
    </w:rPr>
  </w:style>
  <w:style w:type="character" w:customStyle="1" w:styleId="Rimandocommento1">
    <w:name w:val="Rimando commento1"/>
    <w:rsid w:val="00861E6E"/>
    <w:rPr>
      <w:sz w:val="16"/>
      <w:szCs w:val="16"/>
    </w:rPr>
  </w:style>
  <w:style w:type="character" w:customStyle="1" w:styleId="TestocommentoCarattere">
    <w:name w:val="Testo commento Carattere"/>
    <w:rsid w:val="00861E6E"/>
  </w:style>
  <w:style w:type="character" w:customStyle="1" w:styleId="SoggettocommentoCarattere">
    <w:name w:val="Soggetto commento Carattere"/>
    <w:rsid w:val="00861E6E"/>
    <w:rPr>
      <w:b/>
      <w:bCs/>
    </w:rPr>
  </w:style>
  <w:style w:type="character" w:customStyle="1" w:styleId="WW8Num27z0">
    <w:name w:val="WW8Num27z0"/>
    <w:rsid w:val="00861E6E"/>
    <w:rPr>
      <w:rFonts w:ascii="Calibri" w:eastAsia="Calibri" w:hAnsi="Calibri" w:cs="Calibri" w:hint="default"/>
      <w:b w:val="0"/>
      <w:bCs w:val="0"/>
      <w:i w:val="0"/>
      <w:iCs w:val="0"/>
      <w:strike w:val="0"/>
      <w:dstrike w:val="0"/>
      <w:color w:val="auto"/>
      <w:position w:val="0"/>
      <w:sz w:val="22"/>
      <w:szCs w:val="22"/>
      <w:u w:val="none"/>
      <w:vertAlign w:val="baseline"/>
      <w:lang w:val="it-IT"/>
    </w:rPr>
  </w:style>
  <w:style w:type="character" w:customStyle="1" w:styleId="WW8Num27z1">
    <w:name w:val="WW8Num27z1"/>
    <w:rsid w:val="00861E6E"/>
    <w:rPr>
      <w:rFonts w:ascii="Courier New" w:hAnsi="Courier New" w:cs="Courier New" w:hint="default"/>
    </w:rPr>
  </w:style>
  <w:style w:type="character" w:customStyle="1" w:styleId="WW8Num27z2">
    <w:name w:val="WW8Num27z2"/>
    <w:rsid w:val="00861E6E"/>
    <w:rPr>
      <w:rFonts w:ascii="Wingdings" w:hAnsi="Wingdings" w:cs="Wingdings" w:hint="default"/>
    </w:rPr>
  </w:style>
  <w:style w:type="character" w:customStyle="1" w:styleId="WW8Num27z3">
    <w:name w:val="WW8Num27z3"/>
    <w:rsid w:val="00861E6E"/>
    <w:rPr>
      <w:rFonts w:ascii="Symbol" w:hAnsi="Symbol" w:cs="Symbol" w:hint="default"/>
    </w:rPr>
  </w:style>
  <w:style w:type="paragraph" w:customStyle="1" w:styleId="Heading">
    <w:name w:val="Heading"/>
    <w:basedOn w:val="Normale"/>
    <w:next w:val="Corpotesto"/>
    <w:rsid w:val="00861E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rsid w:val="00861E6E"/>
    <w:pPr>
      <w:spacing w:after="120"/>
    </w:pPr>
  </w:style>
  <w:style w:type="paragraph" w:styleId="Elenco">
    <w:name w:val="List"/>
    <w:basedOn w:val="Corpotesto"/>
    <w:rsid w:val="00861E6E"/>
    <w:rPr>
      <w:rFonts w:cs="Mangal"/>
    </w:rPr>
  </w:style>
  <w:style w:type="paragraph" w:customStyle="1" w:styleId="Caption1">
    <w:name w:val="Caption1"/>
    <w:basedOn w:val="Normale"/>
    <w:rsid w:val="00861E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rsid w:val="00861E6E"/>
    <w:pPr>
      <w:suppressLineNumbers/>
    </w:pPr>
    <w:rPr>
      <w:rFonts w:cs="Mangal"/>
    </w:rPr>
  </w:style>
  <w:style w:type="paragraph" w:styleId="Intestazione">
    <w:name w:val="header"/>
    <w:basedOn w:val="Normale"/>
    <w:rsid w:val="00861E6E"/>
    <w:pPr>
      <w:spacing w:after="0" w:line="240" w:lineRule="auto"/>
    </w:pPr>
  </w:style>
  <w:style w:type="paragraph" w:styleId="Pidipagina">
    <w:name w:val="footer"/>
    <w:basedOn w:val="Normale"/>
    <w:rsid w:val="00861E6E"/>
    <w:pPr>
      <w:spacing w:after="0" w:line="240" w:lineRule="auto"/>
    </w:pPr>
  </w:style>
  <w:style w:type="paragraph" w:styleId="Testofumetto">
    <w:name w:val="Balloon Text"/>
    <w:basedOn w:val="Normale"/>
    <w:rsid w:val="00861E6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rpodeltesto31">
    <w:name w:val="Corpo del testo 31"/>
    <w:basedOn w:val="Normale"/>
    <w:rsid w:val="00861E6E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styleId="Rientrocorpodeltesto">
    <w:name w:val="Body Text Indent"/>
    <w:basedOn w:val="Normale"/>
    <w:rsid w:val="00861E6E"/>
    <w:pPr>
      <w:spacing w:after="120"/>
      <w:ind w:left="283"/>
    </w:pPr>
  </w:style>
  <w:style w:type="paragraph" w:customStyle="1" w:styleId="Corpodeltesto21">
    <w:name w:val="Corpo del testo 21"/>
    <w:basedOn w:val="Normale"/>
    <w:rsid w:val="00861E6E"/>
    <w:pPr>
      <w:spacing w:after="120" w:line="480" w:lineRule="auto"/>
    </w:pPr>
  </w:style>
  <w:style w:type="paragraph" w:customStyle="1" w:styleId="Testocommento1">
    <w:name w:val="Testo commento1"/>
    <w:basedOn w:val="Normale"/>
    <w:rsid w:val="00861E6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861E6E"/>
    <w:rPr>
      <w:b/>
      <w:bCs/>
    </w:rPr>
  </w:style>
  <w:style w:type="paragraph" w:customStyle="1" w:styleId="ListParagraph1">
    <w:name w:val="List Paragraph1"/>
    <w:basedOn w:val="Normale"/>
    <w:rsid w:val="00861E6E"/>
    <w:pPr>
      <w:spacing w:after="111" w:line="247" w:lineRule="auto"/>
      <w:ind w:left="720" w:right="5" w:hanging="10"/>
      <w:jc w:val="both"/>
    </w:pPr>
    <w:rPr>
      <w:rFonts w:ascii="Times New Roman" w:eastAsia="MS ??" w:hAnsi="Times New Roman"/>
      <w:color w:val="000000"/>
      <w:sz w:val="24"/>
      <w:szCs w:val="24"/>
    </w:rPr>
  </w:style>
  <w:style w:type="paragraph" w:customStyle="1" w:styleId="TableContents">
    <w:name w:val="Table Contents"/>
    <w:basedOn w:val="Normale"/>
    <w:rsid w:val="00861E6E"/>
    <w:pPr>
      <w:suppressLineNumbers/>
    </w:pPr>
  </w:style>
  <w:style w:type="paragraph" w:customStyle="1" w:styleId="TableHeading">
    <w:name w:val="Table Heading"/>
    <w:basedOn w:val="TableContents"/>
    <w:rsid w:val="00861E6E"/>
    <w:pPr>
      <w:jc w:val="center"/>
    </w:pPr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43A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D43A9"/>
    <w:rPr>
      <w:rFonts w:ascii="Calibri" w:eastAsia="Calibri" w:hAnsi="Calibri"/>
      <w:lang w:eastAsia="ar-SA"/>
    </w:rPr>
  </w:style>
  <w:style w:type="character" w:styleId="Rimandonotaapidipagina">
    <w:name w:val="footnote reference"/>
    <w:uiPriority w:val="99"/>
    <w:semiHidden/>
    <w:unhideWhenUsed/>
    <w:rsid w:val="00BD43A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37E5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46BB2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546BB2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546BB2"/>
    <w:rPr>
      <w:rFonts w:ascii="Calibri" w:eastAsia="Calibri" w:hAnsi="Calibri"/>
      <w:lang w:eastAsia="ar-SA"/>
    </w:rPr>
  </w:style>
  <w:style w:type="paragraph" w:styleId="Nessunaspaziatura">
    <w:name w:val="No Spacing"/>
    <w:link w:val="NessunaspaziaturaCarattere"/>
    <w:uiPriority w:val="1"/>
    <w:qFormat/>
    <w:rsid w:val="0043275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32756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csfp@alice.it" TargetMode="External"/><Relationship Id="rId13" Type="http://schemas.openxmlformats.org/officeDocument/2006/relationships/hyperlink" Target="mailto:aicsfp@postecert.it" TargetMode="External"/><Relationship Id="rId18" Type="http://schemas.openxmlformats.org/officeDocument/2006/relationships/hyperlink" Target="mailto:aicsfp@alice.it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aicsfp@postecert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icsfp@alice.it" TargetMode="External"/><Relationship Id="rId17" Type="http://schemas.openxmlformats.org/officeDocument/2006/relationships/hyperlink" Target="mailto:aicsfp@postecert.it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icsfp@alice.it" TargetMode="External"/><Relationship Id="rId20" Type="http://schemas.openxmlformats.org/officeDocument/2006/relationships/hyperlink" Target="mailto:aicsfp@alic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csfp@postecert.it" TargetMode="External"/><Relationship Id="rId24" Type="http://schemas.openxmlformats.org/officeDocument/2006/relationships/hyperlink" Target="mailto:aicsfp@alic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icsfp@postecert.it" TargetMode="External"/><Relationship Id="rId23" Type="http://schemas.openxmlformats.org/officeDocument/2006/relationships/hyperlink" Target="mailto:aicsfp@postecert.it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icsfp@alice.it" TargetMode="External"/><Relationship Id="rId19" Type="http://schemas.openxmlformats.org/officeDocument/2006/relationships/hyperlink" Target="mailto:aicsfp@postecert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csfp@postecert.it" TargetMode="External"/><Relationship Id="rId14" Type="http://schemas.openxmlformats.org/officeDocument/2006/relationships/hyperlink" Target="mailto:aicsfp@alice.it" TargetMode="External"/><Relationship Id="rId22" Type="http://schemas.openxmlformats.org/officeDocument/2006/relationships/hyperlink" Target="mailto:aicsfp@alice.it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8F1B5-B4E5-4FBA-97EB-F5EDD7D5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8350</Words>
  <Characters>47601</Characters>
  <Application>Microsoft Office Word</Application>
  <DocSecurity>0</DocSecurity>
  <Lines>396</Lines>
  <Paragraphs>111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2021-10-06T10:54:00Z</dcterms:created>
  <dcterms:modified xsi:type="dcterms:W3CDTF">2021-10-07T10:18:00Z</dcterms:modified>
</cp:coreProperties>
</file>